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pPr w:leftFromText="180" w:rightFromText="180" w:vertAnchor="text" w:horzAnchor="page" w:tblpX="676" w:tblpY="1"/>
        <w:tblW w:w="10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096"/>
        <w:gridCol w:w="2425"/>
      </w:tblGrid>
      <w:tr w:rsidR="000F1C28" w:rsidRPr="008C584A" w14:paraId="61AFE88D" w14:textId="77777777" w:rsidTr="008C584A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44D2BAA" w14:textId="77777777" w:rsidR="00737739" w:rsidRPr="008C584A" w:rsidRDefault="00737739" w:rsidP="008C584A">
            <w:pPr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8C584A">
              <w:rPr>
                <w:b/>
                <w:bCs/>
                <w:color w:val="0000FF"/>
                <w:sz w:val="14"/>
                <w:szCs w:val="14"/>
              </w:rPr>
              <w:t>Международная Ассоциация по</w:t>
            </w:r>
          </w:p>
          <w:p w14:paraId="4F910E9F" w14:textId="77777777" w:rsidR="00737739" w:rsidRPr="00461429" w:rsidRDefault="00737739" w:rsidP="008C584A">
            <w:pPr>
              <w:jc w:val="center"/>
              <w:rPr>
                <w:b/>
                <w:bCs/>
                <w:color w:val="0000FF"/>
                <w:sz w:val="14"/>
                <w:szCs w:val="14"/>
                <w:lang w:eastAsia="ru-RU"/>
              </w:rPr>
            </w:pPr>
            <w:r w:rsidRPr="008C584A">
              <w:rPr>
                <w:b/>
                <w:bCs/>
                <w:color w:val="0000FF"/>
                <w:sz w:val="14"/>
                <w:szCs w:val="14"/>
              </w:rPr>
              <w:t>опасным грузам и контейнерам</w:t>
            </w:r>
          </w:p>
          <w:p w14:paraId="0AEAB8F7" w14:textId="77777777" w:rsidR="00737739" w:rsidRPr="008C584A" w:rsidRDefault="00045C3A" w:rsidP="008C584A">
            <w:pPr>
              <w:spacing w:before="60"/>
              <w:jc w:val="center"/>
              <w:rPr>
                <w:b/>
                <w:sz w:val="14"/>
                <w:szCs w:val="14"/>
                <w:lang w:val="en-US"/>
              </w:rPr>
            </w:pPr>
            <w:r>
              <w:rPr>
                <w:noProof/>
                <w:sz w:val="14"/>
                <w:szCs w:val="14"/>
                <w:lang w:eastAsia="ru-RU"/>
              </w:rPr>
              <w:drawing>
                <wp:anchor distT="0" distB="0" distL="114300" distR="114300" simplePos="0" relativeHeight="2" behindDoc="0" locked="0" layoutInCell="1" allowOverlap="0" wp14:anchorId="082F92F8" wp14:editId="2425F189">
                  <wp:simplePos x="0" y="0"/>
                  <wp:positionH relativeFrom="column">
                    <wp:align>center</wp:align>
                  </wp:positionH>
                  <wp:positionV relativeFrom="paragraph">
                    <wp:posOffset>78105</wp:posOffset>
                  </wp:positionV>
                  <wp:extent cx="552450" cy="360045"/>
                  <wp:effectExtent l="0" t="0" r="0" b="1905"/>
                  <wp:wrapTopAndBottom/>
                  <wp:docPr id="15" name="Рисунок 11" descr="IDGCA_Logo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IDGCA_Logo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60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7" w:history="1">
              <w:r w:rsidR="00737739" w:rsidRPr="008C584A">
                <w:rPr>
                  <w:rStyle w:val="a3"/>
                  <w:b/>
                  <w:sz w:val="14"/>
                  <w:szCs w:val="14"/>
                  <w:u w:val="none"/>
                  <w:lang w:val="fr-FR"/>
                </w:rPr>
                <w:t>www.idgca.org</w:t>
              </w:r>
            </w:hyperlink>
          </w:p>
          <w:p w14:paraId="69C68EFB" w14:textId="77777777" w:rsidR="00737739" w:rsidRPr="008C584A" w:rsidRDefault="00737739" w:rsidP="008C584A">
            <w:pPr>
              <w:jc w:val="center"/>
              <w:rPr>
                <w:b/>
                <w:sz w:val="14"/>
                <w:szCs w:val="14"/>
                <w:lang w:val="en-US"/>
              </w:rPr>
            </w:pPr>
          </w:p>
          <w:p w14:paraId="01681651" w14:textId="77777777" w:rsidR="00737739" w:rsidRPr="008C584A" w:rsidRDefault="00737739" w:rsidP="008C584A">
            <w:pPr>
              <w:jc w:val="center"/>
              <w:rPr>
                <w:sz w:val="14"/>
                <w:szCs w:val="14"/>
                <w:lang w:val="en-US"/>
              </w:rPr>
            </w:pPr>
            <w:r w:rsidRPr="008C584A">
              <w:rPr>
                <w:b/>
                <w:bCs/>
                <w:color w:val="0000FF"/>
                <w:sz w:val="14"/>
                <w:szCs w:val="14"/>
                <w:lang w:val="fr-FR"/>
              </w:rPr>
              <w:t>International Dangerous</w:t>
            </w:r>
          </w:p>
          <w:p w14:paraId="112CE0D1" w14:textId="77777777" w:rsidR="00737739" w:rsidRPr="008C584A" w:rsidRDefault="00737739" w:rsidP="008C584A">
            <w:pPr>
              <w:tabs>
                <w:tab w:val="left" w:pos="6132"/>
              </w:tabs>
              <w:jc w:val="center"/>
              <w:rPr>
                <w:color w:val="000080"/>
                <w:sz w:val="18"/>
                <w:szCs w:val="18"/>
                <w:lang w:val="en-US"/>
              </w:rPr>
            </w:pPr>
            <w:r w:rsidRPr="008C584A">
              <w:rPr>
                <w:b/>
                <w:bCs/>
                <w:color w:val="0000FF"/>
                <w:sz w:val="14"/>
                <w:szCs w:val="14"/>
                <w:lang w:val="en-US"/>
              </w:rPr>
              <w:t>Goods &amp; Containers Association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F2F2F2"/>
          </w:tcPr>
          <w:p w14:paraId="0EE5E881" w14:textId="0F0B4621" w:rsidR="000158A6" w:rsidRDefault="000158A6" w:rsidP="000158A6">
            <w:pPr>
              <w:tabs>
                <w:tab w:val="left" w:pos="6132"/>
              </w:tabs>
              <w:jc w:val="center"/>
              <w:rPr>
                <w:b/>
                <w:color w:val="FF0000"/>
                <w:sz w:val="18"/>
                <w:szCs w:val="18"/>
                <w:lang w:val="en-US"/>
              </w:rPr>
            </w:pPr>
          </w:p>
          <w:p w14:paraId="4D64E9DE" w14:textId="643F5C90" w:rsidR="0063225D" w:rsidRPr="0063225D" w:rsidRDefault="0063225D" w:rsidP="0063225D">
            <w:pPr>
              <w:jc w:val="center"/>
              <w:rPr>
                <w:b/>
                <w:bCs/>
                <w:sz w:val="20"/>
                <w:szCs w:val="20"/>
              </w:rPr>
            </w:pPr>
            <w:r w:rsidRPr="0063225D">
              <w:rPr>
                <w:b/>
                <w:bCs/>
                <w:sz w:val="20"/>
                <w:szCs w:val="20"/>
              </w:rPr>
              <w:t>Техническое регулирование в сфере перевозки опасных грузов на морском транспорте, в морских портах и терминалах</w:t>
            </w:r>
          </w:p>
          <w:p w14:paraId="3E8E0C32" w14:textId="77777777" w:rsidR="0063225D" w:rsidRPr="0063225D" w:rsidRDefault="0063225D" w:rsidP="000158A6">
            <w:pPr>
              <w:tabs>
                <w:tab w:val="left" w:pos="6132"/>
              </w:tabs>
              <w:jc w:val="center"/>
              <w:rPr>
                <w:b/>
                <w:color w:val="FF0000"/>
                <w:sz w:val="18"/>
                <w:szCs w:val="18"/>
              </w:rPr>
            </w:pPr>
          </w:p>
          <w:p w14:paraId="25156924" w14:textId="2318F211" w:rsidR="00E2008E" w:rsidRPr="00061D68" w:rsidRDefault="0063225D" w:rsidP="008C584A">
            <w:pPr>
              <w:tabs>
                <w:tab w:val="left" w:pos="6132"/>
              </w:tabs>
              <w:jc w:val="center"/>
              <w:rPr>
                <w:b/>
                <w:sz w:val="20"/>
                <w:szCs w:val="20"/>
              </w:rPr>
            </w:pPr>
            <w:r w:rsidRPr="00061D68">
              <w:rPr>
                <w:b/>
                <w:sz w:val="20"/>
                <w:szCs w:val="20"/>
              </w:rPr>
              <w:t>17</w:t>
            </w:r>
            <w:r w:rsidR="00E2008E" w:rsidRPr="00061D68">
              <w:rPr>
                <w:b/>
                <w:sz w:val="20"/>
                <w:szCs w:val="20"/>
              </w:rPr>
              <w:t xml:space="preserve"> </w:t>
            </w:r>
            <w:r w:rsidRPr="00061D68">
              <w:rPr>
                <w:b/>
                <w:sz w:val="20"/>
                <w:szCs w:val="20"/>
              </w:rPr>
              <w:t>июня</w:t>
            </w:r>
            <w:r w:rsidR="00461429" w:rsidRPr="00061D68">
              <w:rPr>
                <w:b/>
                <w:sz w:val="20"/>
                <w:szCs w:val="20"/>
              </w:rPr>
              <w:t xml:space="preserve"> 202</w:t>
            </w:r>
            <w:r w:rsidRPr="00061D68">
              <w:rPr>
                <w:b/>
                <w:sz w:val="20"/>
                <w:szCs w:val="20"/>
              </w:rPr>
              <w:t>5</w:t>
            </w:r>
          </w:p>
          <w:p w14:paraId="416F6078" w14:textId="77777777" w:rsidR="00E2008E" w:rsidRPr="00061D68" w:rsidRDefault="00E2008E" w:rsidP="008C584A">
            <w:pPr>
              <w:tabs>
                <w:tab w:val="left" w:pos="6132"/>
              </w:tabs>
              <w:jc w:val="center"/>
              <w:rPr>
                <w:b/>
                <w:sz w:val="20"/>
                <w:szCs w:val="20"/>
              </w:rPr>
            </w:pPr>
            <w:r w:rsidRPr="00061D68">
              <w:rPr>
                <w:b/>
                <w:sz w:val="20"/>
                <w:szCs w:val="20"/>
              </w:rPr>
              <w:t>г. Санкт-Петербург</w:t>
            </w:r>
          </w:p>
          <w:p w14:paraId="6AAE5C8C" w14:textId="77777777" w:rsidR="00061D68" w:rsidRPr="00061D68" w:rsidRDefault="00061D68" w:rsidP="008C584A">
            <w:pPr>
              <w:tabs>
                <w:tab w:val="left" w:pos="613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61D68">
              <w:rPr>
                <w:b/>
                <w:bCs/>
                <w:sz w:val="20"/>
                <w:szCs w:val="20"/>
              </w:rPr>
              <w:t xml:space="preserve">ул. Маршала Говорова, дом 35А, </w:t>
            </w:r>
          </w:p>
          <w:p w14:paraId="45BC786A" w14:textId="7ACECD7E" w:rsidR="00E2008E" w:rsidRPr="008C584A" w:rsidRDefault="00061D68" w:rsidP="008C584A">
            <w:pPr>
              <w:tabs>
                <w:tab w:val="left" w:pos="6132"/>
              </w:tabs>
              <w:jc w:val="center"/>
              <w:rPr>
                <w:b/>
                <w:color w:val="000080"/>
                <w:sz w:val="18"/>
                <w:szCs w:val="18"/>
              </w:rPr>
            </w:pPr>
            <w:r w:rsidRPr="00061D68">
              <w:rPr>
                <w:b/>
                <w:bCs/>
                <w:sz w:val="20"/>
                <w:szCs w:val="20"/>
              </w:rPr>
              <w:t>БЦ «Желтый угол», аудитория 120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2425" w:type="dxa"/>
            <w:tcBorders>
              <w:bottom w:val="single" w:sz="4" w:space="0" w:color="auto"/>
            </w:tcBorders>
            <w:shd w:val="clear" w:color="auto" w:fill="auto"/>
          </w:tcPr>
          <w:p w14:paraId="6A645DDC" w14:textId="77777777" w:rsidR="009A5CFA" w:rsidRPr="008C584A" w:rsidRDefault="009A5CFA" w:rsidP="008C584A">
            <w:pPr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8C584A">
              <w:rPr>
                <w:b/>
                <w:bCs/>
                <w:color w:val="0000FF"/>
                <w:sz w:val="14"/>
                <w:szCs w:val="14"/>
              </w:rPr>
              <w:t>Международный центр</w:t>
            </w:r>
          </w:p>
          <w:p w14:paraId="2771BB95" w14:textId="77777777" w:rsidR="009A5CFA" w:rsidRPr="008C584A" w:rsidRDefault="009A5CFA" w:rsidP="008C584A">
            <w:pPr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8C584A">
              <w:rPr>
                <w:b/>
                <w:bCs/>
                <w:color w:val="0000FF"/>
                <w:sz w:val="14"/>
                <w:szCs w:val="14"/>
              </w:rPr>
              <w:t>подготовки персонала</w:t>
            </w:r>
          </w:p>
          <w:p w14:paraId="513603DE" w14:textId="77777777" w:rsidR="009A5CFA" w:rsidRPr="008C584A" w:rsidRDefault="00045C3A" w:rsidP="008C584A">
            <w:pPr>
              <w:spacing w:before="120"/>
              <w:jc w:val="center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eastAsia="ru-RU"/>
              </w:rPr>
              <w:drawing>
                <wp:anchor distT="0" distB="0" distL="123825" distR="123825" simplePos="0" relativeHeight="3" behindDoc="0" locked="0" layoutInCell="1" allowOverlap="1" wp14:anchorId="5EAFEC82" wp14:editId="1E112BF8">
                  <wp:simplePos x="0" y="0"/>
                  <wp:positionH relativeFrom="column">
                    <wp:align>center</wp:align>
                  </wp:positionH>
                  <wp:positionV relativeFrom="paragraph">
                    <wp:posOffset>78105</wp:posOffset>
                  </wp:positionV>
                  <wp:extent cx="647700" cy="327025"/>
                  <wp:effectExtent l="0" t="0" r="0" b="0"/>
                  <wp:wrapTopAndBottom/>
                  <wp:docPr id="1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327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9" w:history="1">
              <w:r w:rsidR="009A5CFA" w:rsidRPr="008C584A">
                <w:rPr>
                  <w:rStyle w:val="a3"/>
                  <w:b/>
                  <w:sz w:val="14"/>
                  <w:szCs w:val="14"/>
                  <w:u w:val="none"/>
                  <w:lang w:val="fr-FR"/>
                </w:rPr>
                <w:t>www.</w:t>
              </w:r>
            </w:hyperlink>
            <w:hyperlink r:id="rId10" w:history="1">
              <w:r w:rsidR="009A5CFA" w:rsidRPr="008C584A">
                <w:rPr>
                  <w:rStyle w:val="a3"/>
                  <w:b/>
                  <w:sz w:val="14"/>
                  <w:szCs w:val="14"/>
                  <w:u w:val="none"/>
                  <w:lang w:val="fr-FR"/>
                </w:rPr>
                <w:t>istc.su</w:t>
              </w:r>
            </w:hyperlink>
          </w:p>
          <w:p w14:paraId="203F3318" w14:textId="77777777" w:rsidR="009A5CFA" w:rsidRPr="008C584A" w:rsidRDefault="009A5CFA" w:rsidP="008C584A">
            <w:pPr>
              <w:jc w:val="center"/>
              <w:rPr>
                <w:sz w:val="14"/>
                <w:szCs w:val="14"/>
              </w:rPr>
            </w:pPr>
          </w:p>
          <w:p w14:paraId="3397D239" w14:textId="77777777" w:rsidR="009A5CFA" w:rsidRPr="008C584A" w:rsidRDefault="009A5CFA" w:rsidP="008C584A">
            <w:pPr>
              <w:jc w:val="center"/>
              <w:rPr>
                <w:b/>
                <w:bCs/>
                <w:color w:val="0000FF"/>
                <w:sz w:val="14"/>
                <w:szCs w:val="14"/>
                <w:lang w:val="en-US"/>
              </w:rPr>
            </w:pPr>
            <w:r w:rsidRPr="008C584A">
              <w:rPr>
                <w:b/>
                <w:bCs/>
                <w:color w:val="0000FF"/>
                <w:sz w:val="14"/>
                <w:szCs w:val="14"/>
                <w:lang w:val="en-US"/>
              </w:rPr>
              <w:t>International Staff</w:t>
            </w:r>
          </w:p>
          <w:p w14:paraId="62689884" w14:textId="77777777" w:rsidR="00737739" w:rsidRPr="008C584A" w:rsidRDefault="009A5CFA" w:rsidP="008C584A">
            <w:pPr>
              <w:tabs>
                <w:tab w:val="left" w:pos="6132"/>
              </w:tabs>
              <w:jc w:val="center"/>
              <w:rPr>
                <w:color w:val="000080"/>
                <w:sz w:val="18"/>
                <w:szCs w:val="18"/>
                <w:lang w:val="en-US"/>
              </w:rPr>
            </w:pPr>
            <w:r w:rsidRPr="008C584A">
              <w:rPr>
                <w:b/>
                <w:bCs/>
                <w:color w:val="0000FF"/>
                <w:sz w:val="14"/>
                <w:szCs w:val="14"/>
                <w:lang w:val="en-US"/>
              </w:rPr>
              <w:t>Training Centre</w:t>
            </w:r>
          </w:p>
        </w:tc>
      </w:tr>
      <w:tr w:rsidR="00E2008E" w:rsidRPr="00461429" w14:paraId="75198231" w14:textId="77777777" w:rsidTr="008C584A">
        <w:tc>
          <w:tcPr>
            <w:tcW w:w="10789" w:type="dxa"/>
            <w:gridSpan w:val="3"/>
            <w:shd w:val="clear" w:color="auto" w:fill="F2F2F2"/>
          </w:tcPr>
          <w:p w14:paraId="347958F1" w14:textId="77777777" w:rsidR="000F1C28" w:rsidRPr="008C584A" w:rsidRDefault="000F1C28" w:rsidP="008C584A">
            <w:pPr>
              <w:tabs>
                <w:tab w:val="left" w:pos="6132"/>
              </w:tabs>
              <w:jc w:val="center"/>
              <w:rPr>
                <w:b/>
                <w:color w:val="000080"/>
                <w:sz w:val="18"/>
                <w:szCs w:val="18"/>
              </w:rPr>
            </w:pPr>
          </w:p>
          <w:p w14:paraId="2E55E8B9" w14:textId="77777777" w:rsidR="00E2008E" w:rsidRPr="008C584A" w:rsidRDefault="00E2008E" w:rsidP="008C584A">
            <w:pPr>
              <w:tabs>
                <w:tab w:val="left" w:pos="6132"/>
              </w:tabs>
              <w:jc w:val="center"/>
              <w:rPr>
                <w:b/>
                <w:color w:val="000080"/>
                <w:sz w:val="16"/>
                <w:szCs w:val="16"/>
              </w:rPr>
            </w:pPr>
            <w:r w:rsidRPr="008C584A">
              <w:rPr>
                <w:b/>
                <w:color w:val="FF0000"/>
                <w:sz w:val="16"/>
                <w:szCs w:val="16"/>
              </w:rPr>
              <w:t>ЗАЯВКА</w:t>
            </w:r>
          </w:p>
          <w:p w14:paraId="26018533" w14:textId="77777777" w:rsidR="0063225D" w:rsidRPr="00D35534" w:rsidRDefault="00E2008E" w:rsidP="0063225D">
            <w:pPr>
              <w:jc w:val="center"/>
              <w:rPr>
                <w:b/>
                <w:sz w:val="20"/>
                <w:szCs w:val="20"/>
              </w:rPr>
            </w:pPr>
            <w:r w:rsidRPr="00D35534">
              <w:rPr>
                <w:b/>
                <w:sz w:val="20"/>
                <w:szCs w:val="20"/>
              </w:rPr>
              <w:t>на участие в работе</w:t>
            </w:r>
            <w:r w:rsidR="0063225D" w:rsidRPr="00D35534">
              <w:rPr>
                <w:b/>
                <w:sz w:val="20"/>
                <w:szCs w:val="20"/>
              </w:rPr>
              <w:t xml:space="preserve"> семинара «Техническое регулирование в сфере перевозки опасных грузов</w:t>
            </w:r>
          </w:p>
          <w:p w14:paraId="0C6F8F05" w14:textId="3FA3C218" w:rsidR="0063225D" w:rsidRPr="00D35534" w:rsidRDefault="0063225D" w:rsidP="0063225D">
            <w:pPr>
              <w:jc w:val="center"/>
              <w:rPr>
                <w:b/>
                <w:sz w:val="20"/>
                <w:szCs w:val="20"/>
              </w:rPr>
            </w:pPr>
            <w:r w:rsidRPr="00D35534">
              <w:rPr>
                <w:b/>
                <w:sz w:val="20"/>
                <w:szCs w:val="20"/>
              </w:rPr>
              <w:t xml:space="preserve"> на морском транспорте, в морских портах и терминалах»</w:t>
            </w:r>
          </w:p>
          <w:p w14:paraId="0859F58E" w14:textId="2161464C" w:rsidR="0063225D" w:rsidRPr="00D35534" w:rsidRDefault="0063225D" w:rsidP="0063225D">
            <w:pPr>
              <w:tabs>
                <w:tab w:val="left" w:pos="6132"/>
              </w:tabs>
              <w:jc w:val="center"/>
              <w:rPr>
                <w:b/>
                <w:color w:val="000080"/>
                <w:sz w:val="20"/>
                <w:szCs w:val="20"/>
              </w:rPr>
            </w:pPr>
            <w:r w:rsidRPr="00061D68">
              <w:rPr>
                <w:b/>
                <w:color w:val="000080"/>
                <w:sz w:val="20"/>
                <w:szCs w:val="20"/>
              </w:rPr>
              <w:t xml:space="preserve">17 </w:t>
            </w:r>
            <w:r w:rsidRPr="00D35534">
              <w:rPr>
                <w:b/>
                <w:color w:val="000080"/>
                <w:sz w:val="20"/>
                <w:szCs w:val="20"/>
              </w:rPr>
              <w:t>июня</w:t>
            </w:r>
            <w:r w:rsidRPr="00061D68">
              <w:rPr>
                <w:b/>
                <w:color w:val="000080"/>
                <w:sz w:val="20"/>
                <w:szCs w:val="20"/>
              </w:rPr>
              <w:t xml:space="preserve"> 202</w:t>
            </w:r>
            <w:r w:rsidRPr="00D35534">
              <w:rPr>
                <w:b/>
                <w:color w:val="000080"/>
                <w:sz w:val="20"/>
                <w:szCs w:val="20"/>
              </w:rPr>
              <w:t>5</w:t>
            </w:r>
          </w:p>
          <w:p w14:paraId="2BD295DF" w14:textId="77777777" w:rsidR="0063225D" w:rsidRPr="0063225D" w:rsidRDefault="0063225D" w:rsidP="0063225D">
            <w:pPr>
              <w:tabs>
                <w:tab w:val="left" w:pos="6132"/>
              </w:tabs>
              <w:jc w:val="center"/>
              <w:rPr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14:paraId="4975DB44" w14:textId="77777777" w:rsidR="00E2008E" w:rsidRPr="008C584A" w:rsidRDefault="00E2008E" w:rsidP="008C584A">
            <w:pPr>
              <w:tabs>
                <w:tab w:val="left" w:pos="6132"/>
              </w:tabs>
              <w:jc w:val="center"/>
              <w:rPr>
                <w:color w:val="000080"/>
                <w:sz w:val="16"/>
                <w:szCs w:val="16"/>
              </w:rPr>
            </w:pPr>
            <w:r w:rsidRPr="008C584A">
              <w:rPr>
                <w:color w:val="000080"/>
                <w:sz w:val="16"/>
                <w:szCs w:val="16"/>
              </w:rPr>
              <w:t>Пожалуйста, отправьте подписанный экземпляр в Международный центр подготовки персонала</w:t>
            </w:r>
          </w:p>
          <w:p w14:paraId="49698E74" w14:textId="1BEE55E0" w:rsidR="00E2008E" w:rsidRPr="00E1635E" w:rsidRDefault="000158A6" w:rsidP="008C584A">
            <w:pPr>
              <w:tabs>
                <w:tab w:val="left" w:pos="6132"/>
              </w:tabs>
              <w:autoSpaceDE w:val="0"/>
              <w:jc w:val="center"/>
              <w:rPr>
                <w:b/>
                <w:color w:val="000080"/>
                <w:sz w:val="18"/>
                <w:szCs w:val="18"/>
                <w:lang w:val="en-US"/>
              </w:rPr>
            </w:pPr>
            <w:r>
              <w:rPr>
                <w:color w:val="000080"/>
                <w:sz w:val="16"/>
                <w:szCs w:val="16"/>
              </w:rPr>
              <w:t>Тел</w:t>
            </w:r>
            <w:r w:rsidRPr="00076904">
              <w:rPr>
                <w:color w:val="000080"/>
                <w:sz w:val="16"/>
                <w:szCs w:val="16"/>
                <w:lang w:val="en-US"/>
              </w:rPr>
              <w:t>. +7 (812) 740-20-19</w:t>
            </w:r>
            <w:r w:rsidR="00E2008E" w:rsidRPr="00076904">
              <w:rPr>
                <w:color w:val="000080"/>
                <w:sz w:val="16"/>
                <w:szCs w:val="16"/>
                <w:lang w:val="en-US"/>
              </w:rPr>
              <w:t>,</w:t>
            </w:r>
            <w:r w:rsidR="00E1635E" w:rsidRPr="00076904">
              <w:rPr>
                <w:color w:val="000080"/>
                <w:sz w:val="16"/>
                <w:szCs w:val="16"/>
                <w:lang w:val="en-US"/>
              </w:rPr>
              <w:t xml:space="preserve"> </w:t>
            </w:r>
            <w:r w:rsidR="00E2008E" w:rsidRPr="00E1635E">
              <w:rPr>
                <w:color w:val="000080"/>
                <w:sz w:val="16"/>
                <w:szCs w:val="16"/>
                <w:lang w:val="en-US"/>
              </w:rPr>
              <w:t xml:space="preserve"> +7 (905) 222-51-38, e-mail:  istc@idgca.org, info@idgca.ru</w:t>
            </w:r>
          </w:p>
          <w:p w14:paraId="4E68C095" w14:textId="77777777" w:rsidR="00F61FD1" w:rsidRDefault="00E2008E" w:rsidP="008C584A">
            <w:pPr>
              <w:tabs>
                <w:tab w:val="left" w:pos="-1276"/>
              </w:tabs>
              <w:jc w:val="center"/>
              <w:rPr>
                <w:b/>
                <w:color w:val="000080"/>
                <w:sz w:val="18"/>
                <w:szCs w:val="18"/>
              </w:rPr>
            </w:pPr>
            <w:r w:rsidRPr="008C584A">
              <w:rPr>
                <w:b/>
                <w:color w:val="000080"/>
                <w:sz w:val="18"/>
                <w:szCs w:val="18"/>
              </w:rPr>
              <w:t>Официальный оператор конференции: ЧУ ДПО Международный центр подготовки персонала</w:t>
            </w:r>
          </w:p>
          <w:p w14:paraId="718ACE4E" w14:textId="3B307E44" w:rsidR="00D35534" w:rsidRPr="008C584A" w:rsidRDefault="00D35534" w:rsidP="008C584A">
            <w:pPr>
              <w:tabs>
                <w:tab w:val="left" w:pos="-1276"/>
              </w:tabs>
              <w:jc w:val="center"/>
              <w:rPr>
                <w:b/>
                <w:color w:val="000080"/>
                <w:sz w:val="18"/>
                <w:szCs w:val="18"/>
              </w:rPr>
            </w:pPr>
          </w:p>
        </w:tc>
      </w:tr>
    </w:tbl>
    <w:p w14:paraId="6EA47561" w14:textId="77777777" w:rsidR="001B6A6A" w:rsidRPr="00461429" w:rsidRDefault="001B6A6A" w:rsidP="00FF6EC1">
      <w:pPr>
        <w:tabs>
          <w:tab w:val="left" w:pos="6132"/>
        </w:tabs>
        <w:rPr>
          <w:color w:val="000080"/>
          <w:sz w:val="18"/>
          <w:szCs w:val="18"/>
        </w:rPr>
      </w:pPr>
    </w:p>
    <w:p w14:paraId="3637F383" w14:textId="6166F0A7" w:rsidR="001B6A6A" w:rsidRDefault="001B6A6A" w:rsidP="00FF6EC1">
      <w:pPr>
        <w:tabs>
          <w:tab w:val="left" w:pos="8505"/>
        </w:tabs>
        <w:rPr>
          <w:b/>
          <w:color w:val="000080"/>
          <w:sz w:val="18"/>
          <w:szCs w:val="18"/>
        </w:rPr>
      </w:pPr>
      <w:r>
        <w:rPr>
          <w:color w:val="000080"/>
          <w:sz w:val="18"/>
          <w:szCs w:val="18"/>
        </w:rPr>
        <w:t>г</w:t>
      </w:r>
      <w:r>
        <w:rPr>
          <w:color w:val="000080"/>
          <w:sz w:val="16"/>
          <w:szCs w:val="16"/>
        </w:rPr>
        <w:t>. Санкт-Петербург</w:t>
      </w:r>
      <w:r w:rsidR="00FF6EC1" w:rsidRPr="00461429">
        <w:rPr>
          <w:color w:val="000080"/>
          <w:sz w:val="16"/>
          <w:szCs w:val="16"/>
        </w:rPr>
        <w:tab/>
      </w:r>
      <w:r>
        <w:rPr>
          <w:color w:val="000080"/>
          <w:sz w:val="16"/>
          <w:szCs w:val="16"/>
        </w:rPr>
        <w:t>«____»__________20</w:t>
      </w:r>
      <w:r w:rsidR="00461429">
        <w:rPr>
          <w:color w:val="000080"/>
          <w:sz w:val="16"/>
          <w:szCs w:val="16"/>
        </w:rPr>
        <w:t>2</w:t>
      </w:r>
      <w:r w:rsidR="0063225D">
        <w:rPr>
          <w:color w:val="000080"/>
          <w:sz w:val="16"/>
          <w:szCs w:val="16"/>
        </w:rPr>
        <w:t>5</w:t>
      </w:r>
      <w:r>
        <w:rPr>
          <w:color w:val="000080"/>
          <w:sz w:val="16"/>
          <w:szCs w:val="16"/>
        </w:rPr>
        <w:t xml:space="preserve"> г.</w:t>
      </w:r>
    </w:p>
    <w:p w14:paraId="1B85CA60" w14:textId="77777777" w:rsidR="001B6A6A" w:rsidRDefault="001B6A6A" w:rsidP="00FF6EC1">
      <w:pPr>
        <w:tabs>
          <w:tab w:val="left" w:pos="6132"/>
        </w:tabs>
        <w:jc w:val="center"/>
        <w:rPr>
          <w:b/>
          <w:color w:val="000080"/>
          <w:sz w:val="18"/>
          <w:szCs w:val="18"/>
        </w:rPr>
      </w:pPr>
      <w:r>
        <w:rPr>
          <w:b/>
          <w:color w:val="000080"/>
          <w:sz w:val="18"/>
          <w:szCs w:val="18"/>
        </w:rPr>
        <w:t>Организатор конференции: Международный центр подготовки персонала</w:t>
      </w:r>
    </w:p>
    <w:p w14:paraId="76B179EC" w14:textId="77777777" w:rsidR="001B6A6A" w:rsidRDefault="001B6A6A" w:rsidP="00FF6EC1">
      <w:pPr>
        <w:tabs>
          <w:tab w:val="left" w:pos="6132"/>
        </w:tabs>
        <w:jc w:val="center"/>
        <w:rPr>
          <w:b/>
          <w:color w:val="000080"/>
          <w:sz w:val="18"/>
          <w:szCs w:val="18"/>
        </w:rPr>
      </w:pPr>
      <w:r>
        <w:rPr>
          <w:b/>
          <w:color w:val="000080"/>
          <w:sz w:val="18"/>
          <w:szCs w:val="18"/>
        </w:rPr>
        <w:t>(при поддержке НП «Международная Ассоциация по опасным грузам и контейнерам»)</w:t>
      </w:r>
    </w:p>
    <w:p w14:paraId="119F43A8" w14:textId="77777777" w:rsidR="001B6A6A" w:rsidRDefault="001B6A6A" w:rsidP="00FF6EC1">
      <w:pPr>
        <w:tabs>
          <w:tab w:val="left" w:pos="6132"/>
        </w:tabs>
        <w:jc w:val="center"/>
        <w:rPr>
          <w:b/>
          <w:color w:val="000080"/>
          <w:sz w:val="18"/>
          <w:szCs w:val="18"/>
        </w:rPr>
      </w:pPr>
    </w:p>
    <w:p w14:paraId="25F32D52" w14:textId="77777777" w:rsidR="001B6A6A" w:rsidRPr="00461429" w:rsidRDefault="001B6A6A" w:rsidP="00FF6EC1">
      <w:pPr>
        <w:tabs>
          <w:tab w:val="left" w:pos="10773"/>
        </w:tabs>
        <w:ind w:right="-365"/>
        <w:rPr>
          <w:color w:val="000080"/>
          <w:sz w:val="16"/>
          <w:szCs w:val="16"/>
          <w:u w:val="single"/>
        </w:rPr>
      </w:pPr>
      <w:r>
        <w:rPr>
          <w:color w:val="000080"/>
          <w:sz w:val="18"/>
          <w:szCs w:val="18"/>
        </w:rPr>
        <w:t>Участник конференции</w:t>
      </w:r>
      <w:r w:rsidR="00FF6EC1" w:rsidRPr="00461429">
        <w:rPr>
          <w:color w:val="000080"/>
          <w:sz w:val="18"/>
          <w:szCs w:val="18"/>
        </w:rPr>
        <w:t xml:space="preserve"> </w:t>
      </w:r>
      <w:r w:rsidR="00FF6EC1" w:rsidRPr="00461429">
        <w:rPr>
          <w:color w:val="000080"/>
          <w:sz w:val="18"/>
          <w:szCs w:val="18"/>
          <w:u w:val="single"/>
        </w:rPr>
        <w:tab/>
      </w:r>
    </w:p>
    <w:p w14:paraId="7D1E597C" w14:textId="77777777" w:rsidR="001B6A6A" w:rsidRDefault="001B6A6A" w:rsidP="00FF6EC1">
      <w:pPr>
        <w:tabs>
          <w:tab w:val="left" w:pos="6132"/>
        </w:tabs>
        <w:jc w:val="center"/>
        <w:rPr>
          <w:color w:val="000080"/>
          <w:sz w:val="18"/>
          <w:szCs w:val="18"/>
        </w:rPr>
      </w:pPr>
      <w:r>
        <w:rPr>
          <w:color w:val="000080"/>
          <w:sz w:val="16"/>
          <w:szCs w:val="16"/>
        </w:rPr>
        <w:t>(полное наименование компании в соответствии с Уставом)</w:t>
      </w:r>
    </w:p>
    <w:p w14:paraId="105BDAD1" w14:textId="77777777" w:rsidR="00FF6EC1" w:rsidRPr="00461429" w:rsidRDefault="001B6A6A" w:rsidP="00FF6EC1">
      <w:pPr>
        <w:tabs>
          <w:tab w:val="left" w:pos="10773"/>
        </w:tabs>
        <w:ind w:right="-365"/>
        <w:rPr>
          <w:color w:val="000080"/>
          <w:sz w:val="18"/>
          <w:szCs w:val="18"/>
          <w:u w:val="single"/>
        </w:rPr>
      </w:pPr>
      <w:r>
        <w:rPr>
          <w:color w:val="000080"/>
          <w:sz w:val="18"/>
          <w:szCs w:val="18"/>
        </w:rPr>
        <w:t>В лице</w:t>
      </w:r>
      <w:r w:rsidR="00FF6EC1" w:rsidRPr="00461429">
        <w:rPr>
          <w:color w:val="000080"/>
          <w:sz w:val="18"/>
          <w:szCs w:val="18"/>
        </w:rPr>
        <w:t xml:space="preserve"> </w:t>
      </w:r>
      <w:r w:rsidR="00FF6EC1" w:rsidRPr="00461429">
        <w:rPr>
          <w:color w:val="000080"/>
          <w:sz w:val="18"/>
          <w:szCs w:val="18"/>
          <w:u w:val="single"/>
        </w:rPr>
        <w:tab/>
      </w:r>
    </w:p>
    <w:p w14:paraId="2EE645A4" w14:textId="77777777" w:rsidR="001B6A6A" w:rsidRDefault="001B6A6A" w:rsidP="00922385">
      <w:pPr>
        <w:tabs>
          <w:tab w:val="left" w:pos="10773"/>
        </w:tabs>
        <w:ind w:left="4678" w:right="-365"/>
        <w:rPr>
          <w:color w:val="000080"/>
          <w:sz w:val="18"/>
          <w:szCs w:val="18"/>
        </w:rPr>
      </w:pPr>
      <w:r>
        <w:rPr>
          <w:color w:val="000080"/>
          <w:sz w:val="16"/>
          <w:szCs w:val="16"/>
        </w:rPr>
        <w:t>(должность, ФИО)</w:t>
      </w:r>
    </w:p>
    <w:p w14:paraId="530A6384" w14:textId="77777777" w:rsidR="00922385" w:rsidRPr="00461429" w:rsidRDefault="001B6A6A" w:rsidP="00922385">
      <w:pPr>
        <w:tabs>
          <w:tab w:val="left" w:pos="10773"/>
        </w:tabs>
        <w:ind w:right="-365"/>
        <w:rPr>
          <w:color w:val="000080"/>
          <w:sz w:val="18"/>
          <w:szCs w:val="18"/>
          <w:u w:val="single"/>
        </w:rPr>
      </w:pPr>
      <w:r w:rsidRPr="00C746C8">
        <w:rPr>
          <w:color w:val="000080"/>
          <w:sz w:val="18"/>
          <w:szCs w:val="18"/>
        </w:rPr>
        <w:t>Действует на основании:</w:t>
      </w:r>
      <w:r w:rsidR="00922385" w:rsidRPr="00461429">
        <w:rPr>
          <w:color w:val="000080"/>
          <w:sz w:val="18"/>
          <w:szCs w:val="18"/>
        </w:rPr>
        <w:t xml:space="preserve"> </w:t>
      </w:r>
      <w:r w:rsidR="00922385" w:rsidRPr="00461429">
        <w:rPr>
          <w:color w:val="000080"/>
          <w:sz w:val="18"/>
          <w:szCs w:val="18"/>
          <w:u w:val="single"/>
        </w:rPr>
        <w:tab/>
      </w:r>
    </w:p>
    <w:p w14:paraId="5098AEF8" w14:textId="77777777" w:rsidR="00922385" w:rsidRPr="00C746C8" w:rsidRDefault="00922385" w:rsidP="00922385">
      <w:pPr>
        <w:tabs>
          <w:tab w:val="left" w:pos="10773"/>
        </w:tabs>
        <w:ind w:right="-365"/>
        <w:rPr>
          <w:color w:val="000080"/>
          <w:sz w:val="18"/>
          <w:szCs w:val="18"/>
        </w:rPr>
      </w:pPr>
    </w:p>
    <w:p w14:paraId="0C7D4F24" w14:textId="77777777" w:rsidR="00922385" w:rsidRPr="00461429" w:rsidRDefault="001B6A6A" w:rsidP="00922385">
      <w:pPr>
        <w:tabs>
          <w:tab w:val="left" w:pos="10773"/>
        </w:tabs>
        <w:ind w:right="-365"/>
        <w:rPr>
          <w:color w:val="000080"/>
          <w:sz w:val="18"/>
          <w:szCs w:val="18"/>
          <w:u w:val="single"/>
        </w:rPr>
      </w:pPr>
      <w:r w:rsidRPr="00C746C8">
        <w:rPr>
          <w:color w:val="000080"/>
          <w:sz w:val="18"/>
          <w:szCs w:val="18"/>
        </w:rPr>
        <w:t>Адрес места нахождения с индексом:</w:t>
      </w:r>
      <w:r w:rsidR="00922385" w:rsidRPr="00461429">
        <w:rPr>
          <w:color w:val="000080"/>
          <w:sz w:val="18"/>
          <w:szCs w:val="18"/>
        </w:rPr>
        <w:t xml:space="preserve"> </w:t>
      </w:r>
      <w:r w:rsidR="00922385" w:rsidRPr="00461429">
        <w:rPr>
          <w:color w:val="000080"/>
          <w:sz w:val="18"/>
          <w:szCs w:val="18"/>
          <w:u w:val="single"/>
        </w:rPr>
        <w:tab/>
      </w:r>
    </w:p>
    <w:p w14:paraId="3E51D2E6" w14:textId="77777777" w:rsidR="00922385" w:rsidRPr="00461429" w:rsidRDefault="00922385" w:rsidP="00922385">
      <w:pPr>
        <w:tabs>
          <w:tab w:val="left" w:pos="10773"/>
        </w:tabs>
        <w:ind w:right="-365"/>
        <w:rPr>
          <w:color w:val="000080"/>
          <w:sz w:val="18"/>
          <w:szCs w:val="18"/>
          <w:u w:val="single"/>
        </w:rPr>
      </w:pPr>
    </w:p>
    <w:p w14:paraId="64148B95" w14:textId="77777777" w:rsidR="00922385" w:rsidRPr="00461429" w:rsidRDefault="00922385" w:rsidP="00922385">
      <w:pPr>
        <w:tabs>
          <w:tab w:val="left" w:pos="10773"/>
        </w:tabs>
        <w:ind w:right="-365"/>
        <w:rPr>
          <w:color w:val="000080"/>
          <w:sz w:val="18"/>
          <w:szCs w:val="18"/>
          <w:u w:val="single"/>
        </w:rPr>
      </w:pPr>
      <w:r w:rsidRPr="00461429">
        <w:rPr>
          <w:color w:val="000080"/>
          <w:sz w:val="18"/>
          <w:szCs w:val="18"/>
          <w:u w:val="single"/>
        </w:rPr>
        <w:tab/>
      </w:r>
    </w:p>
    <w:p w14:paraId="033BBEA8" w14:textId="77777777" w:rsidR="00922385" w:rsidRPr="00461429" w:rsidRDefault="00922385" w:rsidP="00922385">
      <w:pPr>
        <w:tabs>
          <w:tab w:val="left" w:pos="10773"/>
        </w:tabs>
        <w:ind w:right="-365"/>
        <w:rPr>
          <w:color w:val="000080"/>
          <w:sz w:val="18"/>
          <w:szCs w:val="18"/>
          <w:u w:val="single"/>
        </w:rPr>
      </w:pPr>
    </w:p>
    <w:p w14:paraId="260DD93F" w14:textId="77777777" w:rsidR="00E75D46" w:rsidRPr="00461429" w:rsidRDefault="001B6A6A" w:rsidP="00E75D46">
      <w:pPr>
        <w:tabs>
          <w:tab w:val="left" w:pos="5529"/>
          <w:tab w:val="left" w:pos="10773"/>
        </w:tabs>
        <w:ind w:right="-365"/>
        <w:rPr>
          <w:color w:val="000080"/>
          <w:sz w:val="18"/>
          <w:szCs w:val="18"/>
          <w:u w:val="single"/>
        </w:rPr>
      </w:pPr>
      <w:r w:rsidRPr="00C746C8">
        <w:rPr>
          <w:color w:val="000080"/>
          <w:sz w:val="18"/>
          <w:szCs w:val="18"/>
        </w:rPr>
        <w:t>Банк</w:t>
      </w:r>
      <w:r w:rsidR="00922385" w:rsidRPr="00461429">
        <w:rPr>
          <w:color w:val="000080"/>
          <w:sz w:val="18"/>
          <w:szCs w:val="18"/>
        </w:rPr>
        <w:t xml:space="preserve"> </w:t>
      </w:r>
      <w:r w:rsidR="00922385" w:rsidRPr="00461429">
        <w:rPr>
          <w:color w:val="000080"/>
          <w:sz w:val="18"/>
          <w:szCs w:val="18"/>
          <w:u w:val="single"/>
        </w:rPr>
        <w:tab/>
      </w:r>
      <w:r w:rsidR="00E75D46" w:rsidRPr="00461429">
        <w:rPr>
          <w:color w:val="000080"/>
          <w:sz w:val="18"/>
          <w:szCs w:val="18"/>
        </w:rPr>
        <w:t xml:space="preserve"> </w:t>
      </w:r>
      <w:r w:rsidRPr="00C746C8">
        <w:rPr>
          <w:color w:val="000080"/>
          <w:sz w:val="18"/>
          <w:szCs w:val="18"/>
        </w:rPr>
        <w:t>Расчетный счет №</w:t>
      </w:r>
      <w:r w:rsidR="00E75D46" w:rsidRPr="00461429">
        <w:rPr>
          <w:color w:val="000080"/>
          <w:sz w:val="18"/>
          <w:szCs w:val="18"/>
        </w:rPr>
        <w:t xml:space="preserve"> </w:t>
      </w:r>
      <w:r w:rsidR="00E75D46" w:rsidRPr="00461429">
        <w:rPr>
          <w:color w:val="000080"/>
          <w:sz w:val="18"/>
          <w:szCs w:val="18"/>
          <w:u w:val="single"/>
        </w:rPr>
        <w:tab/>
      </w:r>
    </w:p>
    <w:p w14:paraId="7C5411CA" w14:textId="77777777" w:rsidR="001B6A6A" w:rsidRPr="00C746C8" w:rsidRDefault="001B6A6A" w:rsidP="00E75D46">
      <w:pPr>
        <w:tabs>
          <w:tab w:val="left" w:pos="5529"/>
          <w:tab w:val="left" w:pos="10773"/>
        </w:tabs>
        <w:ind w:right="-365"/>
        <w:rPr>
          <w:color w:val="000080"/>
          <w:sz w:val="18"/>
          <w:szCs w:val="18"/>
        </w:rPr>
      </w:pPr>
    </w:p>
    <w:p w14:paraId="403B634D" w14:textId="77777777" w:rsidR="001B6A6A" w:rsidRPr="00461429" w:rsidRDefault="001B6A6A" w:rsidP="00E75D46">
      <w:pPr>
        <w:tabs>
          <w:tab w:val="left" w:pos="3402"/>
          <w:tab w:val="left" w:pos="6946"/>
          <w:tab w:val="left" w:pos="10773"/>
        </w:tabs>
        <w:ind w:right="-365"/>
        <w:rPr>
          <w:color w:val="000080"/>
          <w:sz w:val="18"/>
          <w:szCs w:val="18"/>
          <w:u w:val="single"/>
        </w:rPr>
      </w:pPr>
      <w:r w:rsidRPr="00C746C8">
        <w:rPr>
          <w:color w:val="000080"/>
          <w:sz w:val="18"/>
          <w:szCs w:val="18"/>
        </w:rPr>
        <w:t xml:space="preserve">БИК </w:t>
      </w:r>
      <w:r w:rsidR="00E75D46" w:rsidRPr="00461429">
        <w:rPr>
          <w:color w:val="000080"/>
          <w:sz w:val="18"/>
          <w:szCs w:val="18"/>
        </w:rPr>
        <w:t xml:space="preserve"> </w:t>
      </w:r>
      <w:r w:rsidR="00E75D46" w:rsidRPr="00461429">
        <w:rPr>
          <w:color w:val="000080"/>
          <w:sz w:val="18"/>
          <w:szCs w:val="18"/>
          <w:u w:val="single"/>
        </w:rPr>
        <w:tab/>
      </w:r>
      <w:r w:rsidRPr="00C746C8">
        <w:rPr>
          <w:color w:val="000080"/>
          <w:sz w:val="18"/>
          <w:szCs w:val="18"/>
        </w:rPr>
        <w:t xml:space="preserve"> </w:t>
      </w:r>
      <w:proofErr w:type="gramStart"/>
      <w:r w:rsidRPr="00C746C8">
        <w:rPr>
          <w:color w:val="000080"/>
          <w:sz w:val="18"/>
          <w:szCs w:val="18"/>
        </w:rPr>
        <w:t>Кор. счет</w:t>
      </w:r>
      <w:proofErr w:type="gramEnd"/>
      <w:r w:rsidRPr="00C746C8">
        <w:rPr>
          <w:color w:val="000080"/>
          <w:sz w:val="18"/>
          <w:szCs w:val="18"/>
        </w:rPr>
        <w:t xml:space="preserve"> № </w:t>
      </w:r>
      <w:r w:rsidR="00E75D46" w:rsidRPr="00461429">
        <w:rPr>
          <w:color w:val="000080"/>
          <w:sz w:val="18"/>
          <w:szCs w:val="18"/>
          <w:u w:val="single"/>
        </w:rPr>
        <w:tab/>
      </w:r>
      <w:r w:rsidR="00E75D46" w:rsidRPr="00461429">
        <w:rPr>
          <w:color w:val="000080"/>
          <w:sz w:val="18"/>
          <w:szCs w:val="18"/>
        </w:rPr>
        <w:t xml:space="preserve"> </w:t>
      </w:r>
      <w:r w:rsidRPr="00C746C8">
        <w:rPr>
          <w:color w:val="000080"/>
          <w:sz w:val="18"/>
          <w:szCs w:val="18"/>
        </w:rPr>
        <w:t xml:space="preserve">ИНН/КПП </w:t>
      </w:r>
      <w:r w:rsidR="00E75D46" w:rsidRPr="00461429">
        <w:rPr>
          <w:color w:val="000080"/>
          <w:sz w:val="18"/>
          <w:szCs w:val="18"/>
          <w:u w:val="single"/>
        </w:rPr>
        <w:tab/>
      </w:r>
    </w:p>
    <w:p w14:paraId="415D509F" w14:textId="77777777" w:rsidR="00E75D46" w:rsidRPr="00461429" w:rsidRDefault="00E75D46" w:rsidP="00E75D46">
      <w:pPr>
        <w:tabs>
          <w:tab w:val="left" w:pos="3402"/>
          <w:tab w:val="left" w:pos="6946"/>
          <w:tab w:val="left" w:pos="10773"/>
        </w:tabs>
        <w:ind w:right="-365"/>
        <w:rPr>
          <w:color w:val="000080"/>
          <w:sz w:val="18"/>
          <w:szCs w:val="18"/>
        </w:rPr>
      </w:pPr>
    </w:p>
    <w:p w14:paraId="33EAC0D3" w14:textId="77777777" w:rsidR="00E75D46" w:rsidRPr="00461429" w:rsidRDefault="001B6A6A" w:rsidP="00E75D46">
      <w:pPr>
        <w:tabs>
          <w:tab w:val="left" w:pos="10773"/>
        </w:tabs>
        <w:ind w:right="-365"/>
        <w:rPr>
          <w:color w:val="000080"/>
          <w:sz w:val="18"/>
          <w:szCs w:val="18"/>
          <w:u w:val="single"/>
        </w:rPr>
      </w:pPr>
      <w:r w:rsidRPr="00C746C8">
        <w:rPr>
          <w:color w:val="000080"/>
          <w:sz w:val="18"/>
          <w:szCs w:val="18"/>
        </w:rPr>
        <w:t>Контактное лицо</w:t>
      </w:r>
      <w:r w:rsidR="00E75D46" w:rsidRPr="00461429">
        <w:rPr>
          <w:color w:val="000080"/>
          <w:sz w:val="18"/>
          <w:szCs w:val="18"/>
        </w:rPr>
        <w:t xml:space="preserve"> </w:t>
      </w:r>
      <w:r w:rsidR="00E75D46" w:rsidRPr="00461429">
        <w:rPr>
          <w:color w:val="000080"/>
          <w:sz w:val="18"/>
          <w:szCs w:val="18"/>
          <w:u w:val="single"/>
        </w:rPr>
        <w:tab/>
      </w:r>
    </w:p>
    <w:p w14:paraId="4FF4290E" w14:textId="77777777" w:rsidR="001B6A6A" w:rsidRPr="00C746C8" w:rsidRDefault="001B6A6A" w:rsidP="00FF6EC1">
      <w:pPr>
        <w:ind w:right="-365"/>
        <w:rPr>
          <w:color w:val="000080"/>
          <w:sz w:val="18"/>
          <w:szCs w:val="18"/>
        </w:rPr>
      </w:pPr>
    </w:p>
    <w:p w14:paraId="64D7E616" w14:textId="77777777" w:rsidR="001B6A6A" w:rsidRPr="00461429" w:rsidRDefault="001B6A6A" w:rsidP="00C746C8">
      <w:pPr>
        <w:tabs>
          <w:tab w:val="left" w:pos="2127"/>
          <w:tab w:val="left" w:pos="4536"/>
          <w:tab w:val="left" w:pos="7797"/>
          <w:tab w:val="left" w:pos="10773"/>
        </w:tabs>
        <w:ind w:right="-365"/>
        <w:rPr>
          <w:color w:val="000080"/>
          <w:sz w:val="18"/>
          <w:szCs w:val="18"/>
          <w:u w:val="single"/>
        </w:rPr>
      </w:pPr>
      <w:r w:rsidRPr="00C746C8">
        <w:rPr>
          <w:color w:val="000080"/>
          <w:sz w:val="18"/>
          <w:szCs w:val="18"/>
        </w:rPr>
        <w:t>Тел.</w:t>
      </w:r>
      <w:r w:rsidR="00C746C8" w:rsidRPr="00461429">
        <w:rPr>
          <w:color w:val="000080"/>
          <w:sz w:val="18"/>
          <w:szCs w:val="18"/>
        </w:rPr>
        <w:t xml:space="preserve"> </w:t>
      </w:r>
      <w:r w:rsidR="00C746C8" w:rsidRPr="00461429">
        <w:rPr>
          <w:color w:val="000080"/>
          <w:sz w:val="18"/>
          <w:szCs w:val="18"/>
          <w:u w:val="single"/>
        </w:rPr>
        <w:tab/>
      </w:r>
      <w:r w:rsidR="00C746C8" w:rsidRPr="00461429">
        <w:rPr>
          <w:color w:val="000080"/>
          <w:sz w:val="18"/>
          <w:szCs w:val="18"/>
        </w:rPr>
        <w:t xml:space="preserve"> </w:t>
      </w:r>
      <w:r w:rsidRPr="00C746C8">
        <w:rPr>
          <w:color w:val="000080"/>
          <w:sz w:val="18"/>
          <w:szCs w:val="18"/>
          <w:lang w:val="en-US"/>
        </w:rPr>
        <w:t>E</w:t>
      </w:r>
      <w:r w:rsidRPr="00C746C8">
        <w:rPr>
          <w:color w:val="000080"/>
          <w:sz w:val="18"/>
          <w:szCs w:val="18"/>
        </w:rPr>
        <w:t>-</w:t>
      </w:r>
      <w:r w:rsidRPr="00C746C8">
        <w:rPr>
          <w:color w:val="000080"/>
          <w:sz w:val="18"/>
          <w:szCs w:val="18"/>
          <w:lang w:val="en-US"/>
        </w:rPr>
        <w:t>mail</w:t>
      </w:r>
      <w:r w:rsidR="00C746C8" w:rsidRPr="00461429">
        <w:rPr>
          <w:color w:val="000080"/>
          <w:sz w:val="18"/>
          <w:szCs w:val="18"/>
        </w:rPr>
        <w:t xml:space="preserve"> </w:t>
      </w:r>
      <w:r w:rsidR="00C746C8" w:rsidRPr="00461429">
        <w:rPr>
          <w:color w:val="000080"/>
          <w:sz w:val="18"/>
          <w:szCs w:val="18"/>
          <w:u w:val="single"/>
        </w:rPr>
        <w:tab/>
      </w:r>
      <w:r w:rsidR="00C746C8" w:rsidRPr="00461429">
        <w:rPr>
          <w:color w:val="000080"/>
          <w:sz w:val="18"/>
          <w:szCs w:val="18"/>
        </w:rPr>
        <w:t xml:space="preserve"> </w:t>
      </w:r>
      <w:r w:rsidRPr="00C746C8">
        <w:rPr>
          <w:color w:val="000080"/>
          <w:sz w:val="18"/>
          <w:szCs w:val="18"/>
          <w:lang w:val="en-US"/>
        </w:rPr>
        <w:t>http</w:t>
      </w:r>
      <w:r w:rsidRPr="00C746C8">
        <w:rPr>
          <w:color w:val="000080"/>
          <w:sz w:val="18"/>
          <w:szCs w:val="18"/>
        </w:rPr>
        <w:t>://</w:t>
      </w:r>
      <w:r w:rsidR="00C746C8" w:rsidRPr="00461429">
        <w:rPr>
          <w:color w:val="000080"/>
          <w:sz w:val="18"/>
          <w:szCs w:val="18"/>
          <w:u w:val="single"/>
        </w:rPr>
        <w:tab/>
      </w:r>
    </w:p>
    <w:p w14:paraId="49A2B854" w14:textId="77777777" w:rsidR="00C746C8" w:rsidRPr="00461429" w:rsidRDefault="00C746C8" w:rsidP="00C746C8">
      <w:pPr>
        <w:tabs>
          <w:tab w:val="left" w:pos="2127"/>
          <w:tab w:val="left" w:pos="4536"/>
          <w:tab w:val="left" w:pos="7797"/>
          <w:tab w:val="left" w:pos="10773"/>
        </w:tabs>
        <w:ind w:right="-365"/>
        <w:rPr>
          <w:b/>
          <w:color w:val="000080"/>
          <w:sz w:val="16"/>
          <w:szCs w:val="16"/>
        </w:rPr>
      </w:pPr>
    </w:p>
    <w:tbl>
      <w:tblPr>
        <w:tblW w:w="0" w:type="auto"/>
        <w:tblInd w:w="120" w:type="dxa"/>
        <w:tblLayout w:type="fixed"/>
        <w:tblCellMar>
          <w:top w:w="6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7371"/>
        <w:gridCol w:w="1843"/>
        <w:gridCol w:w="1559"/>
      </w:tblGrid>
      <w:tr w:rsidR="001926B6" w14:paraId="1F5663D0" w14:textId="77777777" w:rsidTr="001926B6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EAEA"/>
          </w:tcPr>
          <w:p w14:paraId="02863C4C" w14:textId="77777777" w:rsidR="001926B6" w:rsidRDefault="001926B6" w:rsidP="00FF6EC1">
            <w:pPr>
              <w:spacing w:line="360" w:lineRule="auto"/>
              <w:ind w:right="-365"/>
              <w:jc w:val="center"/>
              <w:rPr>
                <w:b/>
                <w:color w:val="000080"/>
                <w:sz w:val="18"/>
                <w:szCs w:val="18"/>
              </w:rPr>
            </w:pPr>
            <w:r>
              <w:rPr>
                <w:b/>
                <w:color w:val="000080"/>
                <w:sz w:val="18"/>
                <w:szCs w:val="18"/>
              </w:rPr>
              <w:t xml:space="preserve">Участник(и) конференции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EAEA"/>
          </w:tcPr>
          <w:p w14:paraId="72C3D18D" w14:textId="77777777" w:rsidR="001926B6" w:rsidRDefault="001926B6" w:rsidP="00F97AEC">
            <w:pPr>
              <w:jc w:val="center"/>
              <w:rPr>
                <w:b/>
                <w:color w:val="000080"/>
                <w:sz w:val="18"/>
                <w:szCs w:val="18"/>
              </w:rPr>
            </w:pPr>
            <w:r>
              <w:rPr>
                <w:b/>
                <w:color w:val="000080"/>
                <w:sz w:val="18"/>
                <w:szCs w:val="18"/>
              </w:rPr>
              <w:t>Рег. взнос за участие 1 чел.,</w:t>
            </w:r>
            <w:r w:rsidRPr="00461429">
              <w:rPr>
                <w:b/>
                <w:color w:val="000080"/>
                <w:sz w:val="18"/>
                <w:szCs w:val="18"/>
              </w:rPr>
              <w:t xml:space="preserve"> </w:t>
            </w:r>
            <w:r>
              <w:rPr>
                <w:b/>
                <w:color w:val="000080"/>
                <w:sz w:val="18"/>
                <w:szCs w:val="18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5D4AF2ED" w14:textId="77777777" w:rsidR="001926B6" w:rsidRDefault="001926B6" w:rsidP="00F97AEC">
            <w:pPr>
              <w:jc w:val="center"/>
              <w:rPr>
                <w:b/>
                <w:color w:val="000080"/>
                <w:sz w:val="18"/>
                <w:szCs w:val="18"/>
              </w:rPr>
            </w:pPr>
            <w:r>
              <w:rPr>
                <w:b/>
                <w:color w:val="000080"/>
                <w:sz w:val="18"/>
                <w:szCs w:val="18"/>
              </w:rPr>
              <w:t>Количество участников</w:t>
            </w:r>
          </w:p>
        </w:tc>
      </w:tr>
      <w:tr w:rsidR="001926B6" w14:paraId="4CAB15B7" w14:textId="77777777" w:rsidTr="001926B6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FE3C0" w14:textId="77777777" w:rsidR="001926B6" w:rsidRDefault="001926B6" w:rsidP="00FF6EC1">
            <w:pPr>
              <w:snapToGrid w:val="0"/>
              <w:ind w:right="-365"/>
              <w:rPr>
                <w:i/>
                <w:color w:val="000080"/>
                <w:sz w:val="16"/>
                <w:szCs w:val="16"/>
              </w:rPr>
            </w:pPr>
          </w:p>
          <w:p w14:paraId="3E1117A3" w14:textId="77777777" w:rsidR="001926B6" w:rsidRPr="00461429" w:rsidRDefault="001926B6" w:rsidP="003001CD">
            <w:pPr>
              <w:tabs>
                <w:tab w:val="left" w:pos="5834"/>
              </w:tabs>
              <w:ind w:right="-365"/>
              <w:rPr>
                <w:color w:val="000080"/>
                <w:sz w:val="18"/>
                <w:szCs w:val="18"/>
              </w:rPr>
            </w:pPr>
            <w:r>
              <w:rPr>
                <w:color w:val="000080"/>
                <w:sz w:val="18"/>
                <w:szCs w:val="18"/>
              </w:rPr>
              <w:t>ФИО, должность</w:t>
            </w:r>
            <w:r w:rsidRPr="00461429">
              <w:rPr>
                <w:color w:val="000080"/>
                <w:sz w:val="18"/>
                <w:szCs w:val="18"/>
              </w:rPr>
              <w:t xml:space="preserve"> </w:t>
            </w:r>
            <w:r w:rsidRPr="00461429">
              <w:rPr>
                <w:color w:val="000080"/>
                <w:sz w:val="18"/>
                <w:szCs w:val="18"/>
                <w:u w:val="single"/>
              </w:rPr>
              <w:tab/>
            </w:r>
            <w:r>
              <w:rPr>
                <w:color w:val="000080"/>
                <w:sz w:val="18"/>
                <w:szCs w:val="18"/>
                <w:u w:val="single"/>
              </w:rPr>
              <w:tab/>
            </w:r>
            <w:r>
              <w:rPr>
                <w:color w:val="000080"/>
                <w:sz w:val="18"/>
                <w:szCs w:val="18"/>
                <w:u w:val="single"/>
              </w:rPr>
              <w:tab/>
            </w:r>
          </w:p>
          <w:p w14:paraId="30C4AEB8" w14:textId="77777777" w:rsidR="001926B6" w:rsidRPr="00461429" w:rsidRDefault="001926B6" w:rsidP="003001CD">
            <w:pPr>
              <w:tabs>
                <w:tab w:val="left" w:pos="5834"/>
              </w:tabs>
              <w:ind w:right="-365"/>
              <w:rPr>
                <w:color w:val="000080"/>
                <w:sz w:val="18"/>
                <w:szCs w:val="18"/>
              </w:rPr>
            </w:pPr>
          </w:p>
          <w:p w14:paraId="046F8EE8" w14:textId="77777777" w:rsidR="001926B6" w:rsidRDefault="001926B6" w:rsidP="00D1468D">
            <w:pPr>
              <w:tabs>
                <w:tab w:val="left" w:pos="5834"/>
              </w:tabs>
              <w:ind w:right="-365"/>
              <w:rPr>
                <w:color w:val="000080"/>
                <w:sz w:val="18"/>
                <w:szCs w:val="18"/>
              </w:rPr>
            </w:pPr>
            <w:r>
              <w:rPr>
                <w:color w:val="000080"/>
                <w:sz w:val="18"/>
                <w:szCs w:val="18"/>
              </w:rPr>
              <w:t>ФИО, должность</w:t>
            </w:r>
            <w:r w:rsidRPr="00461429">
              <w:rPr>
                <w:color w:val="000080"/>
                <w:sz w:val="18"/>
                <w:szCs w:val="18"/>
              </w:rPr>
              <w:t xml:space="preserve"> </w:t>
            </w:r>
            <w:r w:rsidRPr="00461429">
              <w:rPr>
                <w:color w:val="000080"/>
                <w:sz w:val="18"/>
                <w:szCs w:val="18"/>
                <w:u w:val="single"/>
              </w:rPr>
              <w:tab/>
            </w:r>
            <w:r>
              <w:rPr>
                <w:color w:val="000080"/>
                <w:sz w:val="18"/>
                <w:szCs w:val="18"/>
                <w:u w:val="single"/>
              </w:rPr>
              <w:tab/>
            </w:r>
            <w:r>
              <w:rPr>
                <w:color w:val="000080"/>
                <w:sz w:val="18"/>
                <w:szCs w:val="18"/>
                <w:u w:val="single"/>
              </w:rPr>
              <w:tab/>
            </w:r>
          </w:p>
          <w:p w14:paraId="46CA0763" w14:textId="77777777" w:rsidR="001926B6" w:rsidRPr="003F4D5E" w:rsidRDefault="001926B6" w:rsidP="003001CD">
            <w:pPr>
              <w:tabs>
                <w:tab w:val="left" w:pos="-1254"/>
                <w:tab w:val="left" w:pos="5834"/>
              </w:tabs>
              <w:ind w:right="-365"/>
              <w:rPr>
                <w:color w:val="000080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A4824" w14:textId="6D6BDD69" w:rsidR="001926B6" w:rsidRDefault="0063225D" w:rsidP="00FF6EC1">
            <w:pPr>
              <w:jc w:val="center"/>
              <w:rPr>
                <w:color w:val="000080"/>
                <w:sz w:val="20"/>
                <w:szCs w:val="20"/>
              </w:rPr>
            </w:pPr>
            <w:r>
              <w:rPr>
                <w:color w:val="000080"/>
                <w:sz w:val="20"/>
                <w:szCs w:val="20"/>
              </w:rPr>
              <w:t>7</w:t>
            </w:r>
            <w:r w:rsidR="001926B6">
              <w:rPr>
                <w:color w:val="000080"/>
                <w:sz w:val="20"/>
                <w:szCs w:val="20"/>
              </w:rPr>
              <w:t> 000*</w:t>
            </w:r>
          </w:p>
          <w:p w14:paraId="06FE6B7E" w14:textId="77777777" w:rsidR="001926B6" w:rsidRDefault="001926B6" w:rsidP="00FF6EC1">
            <w:pPr>
              <w:jc w:val="center"/>
              <w:rPr>
                <w:color w:val="00008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E6F27" w14:textId="77777777" w:rsidR="001926B6" w:rsidRDefault="001926B6" w:rsidP="00FF6EC1">
            <w:pPr>
              <w:snapToGrid w:val="0"/>
              <w:jc w:val="center"/>
              <w:rPr>
                <w:color w:val="000080"/>
                <w:sz w:val="20"/>
                <w:szCs w:val="20"/>
              </w:rPr>
            </w:pPr>
          </w:p>
        </w:tc>
      </w:tr>
      <w:tr w:rsidR="001B6A6A" w14:paraId="098DC1DC" w14:textId="77777777" w:rsidTr="003001CD">
        <w:trPr>
          <w:trHeight w:val="165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EAEA"/>
            <w:vAlign w:val="center"/>
          </w:tcPr>
          <w:p w14:paraId="5A6CF28F" w14:textId="652F9E72" w:rsidR="001B6A6A" w:rsidRDefault="00DA6D6C" w:rsidP="00F736DD">
            <w:pPr>
              <w:tabs>
                <w:tab w:val="left" w:pos="6968"/>
              </w:tabs>
              <w:rPr>
                <w:color w:val="000080"/>
                <w:sz w:val="20"/>
                <w:szCs w:val="20"/>
              </w:rPr>
            </w:pPr>
            <w:r>
              <w:rPr>
                <w:b/>
                <w:color w:val="000080"/>
                <w:sz w:val="16"/>
                <w:szCs w:val="16"/>
              </w:rPr>
              <w:t xml:space="preserve">*НДС </w:t>
            </w:r>
            <w:r w:rsidR="00F736DD">
              <w:rPr>
                <w:b/>
                <w:color w:val="000080"/>
                <w:sz w:val="16"/>
                <w:szCs w:val="16"/>
              </w:rPr>
              <w:t>не облагается в соответствии с п.1,ст.145 НК РФ</w:t>
            </w:r>
            <w:r w:rsidR="00F97AEC" w:rsidRPr="00F97AEC">
              <w:rPr>
                <w:b/>
                <w:color w:val="000080"/>
                <w:sz w:val="16"/>
                <w:szCs w:val="16"/>
              </w:rPr>
              <w:tab/>
            </w:r>
            <w:r w:rsidR="001B6A6A">
              <w:rPr>
                <w:b/>
                <w:color w:val="000080"/>
                <w:sz w:val="16"/>
                <w:szCs w:val="16"/>
              </w:rPr>
              <w:t>ОБЩАЯ СТОИМОСТЬ: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23310" w14:textId="77777777" w:rsidR="001B6A6A" w:rsidRDefault="001B6A6A" w:rsidP="00FF6EC1">
            <w:pPr>
              <w:snapToGrid w:val="0"/>
              <w:jc w:val="right"/>
              <w:rPr>
                <w:color w:val="000080"/>
                <w:sz w:val="20"/>
                <w:szCs w:val="20"/>
              </w:rPr>
            </w:pPr>
          </w:p>
        </w:tc>
      </w:tr>
      <w:tr w:rsidR="001B6A6A" w14:paraId="69CD57FE" w14:textId="77777777" w:rsidTr="003001CD">
        <w:tc>
          <w:tcPr>
            <w:tcW w:w="107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2CE9E" w14:textId="77777777" w:rsidR="001B6A6A" w:rsidRDefault="001B6A6A" w:rsidP="00FF6EC1">
            <w:r>
              <w:rPr>
                <w:b/>
                <w:i/>
                <w:color w:val="000080"/>
                <w:sz w:val="18"/>
                <w:szCs w:val="18"/>
              </w:rPr>
              <w:t>Сумма прописью</w:t>
            </w:r>
            <w:r>
              <w:rPr>
                <w:color w:val="000080"/>
                <w:sz w:val="20"/>
                <w:szCs w:val="20"/>
              </w:rPr>
              <w:t>:</w:t>
            </w:r>
          </w:p>
        </w:tc>
      </w:tr>
      <w:tr w:rsidR="001B6A6A" w14:paraId="202AD66D" w14:textId="77777777" w:rsidTr="003001CD">
        <w:tc>
          <w:tcPr>
            <w:tcW w:w="107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587E4" w14:textId="23B0F1B7" w:rsidR="001B6A6A" w:rsidRDefault="001B6A6A" w:rsidP="00FF6EC1"/>
        </w:tc>
      </w:tr>
    </w:tbl>
    <w:p w14:paraId="2670C79A" w14:textId="77777777" w:rsidR="001B6A6A" w:rsidRDefault="001B6A6A" w:rsidP="003001CD">
      <w:pPr>
        <w:ind w:right="-365"/>
        <w:rPr>
          <w:b/>
          <w:color w:val="000080"/>
          <w:sz w:val="18"/>
          <w:szCs w:val="18"/>
        </w:rPr>
      </w:pPr>
    </w:p>
    <w:p w14:paraId="4FA614AB" w14:textId="77777777" w:rsidR="001B6A6A" w:rsidRPr="00076904" w:rsidRDefault="003F4D5E" w:rsidP="00E758D8">
      <w:pPr>
        <w:tabs>
          <w:tab w:val="left" w:pos="3969"/>
          <w:tab w:val="left" w:pos="6804"/>
        </w:tabs>
        <w:ind w:right="-365"/>
        <w:rPr>
          <w:color w:val="000080"/>
          <w:sz w:val="16"/>
          <w:szCs w:val="16"/>
        </w:rPr>
      </w:pPr>
      <w:r>
        <w:rPr>
          <w:color w:val="000080"/>
          <w:sz w:val="18"/>
          <w:szCs w:val="18"/>
        </w:rPr>
        <w:t>Руководитель</w:t>
      </w:r>
      <w:r w:rsidRPr="003F4D5E">
        <w:rPr>
          <w:color w:val="000080"/>
          <w:sz w:val="18"/>
          <w:szCs w:val="18"/>
          <w:u w:val="single"/>
        </w:rPr>
        <w:tab/>
      </w:r>
      <w:r w:rsidR="00E758D8" w:rsidRPr="00461429">
        <w:rPr>
          <w:color w:val="000080"/>
          <w:sz w:val="18"/>
          <w:szCs w:val="18"/>
        </w:rPr>
        <w:t xml:space="preserve"> </w:t>
      </w:r>
      <w:r w:rsidR="003001CD" w:rsidRPr="00461429">
        <w:rPr>
          <w:color w:val="000080"/>
          <w:sz w:val="18"/>
          <w:szCs w:val="18"/>
          <w:u w:val="single"/>
        </w:rPr>
        <w:tab/>
      </w:r>
    </w:p>
    <w:p w14:paraId="3173C707" w14:textId="77777777" w:rsidR="001B6A6A" w:rsidRDefault="00E758D8" w:rsidP="00E758D8">
      <w:pPr>
        <w:tabs>
          <w:tab w:val="left" w:pos="2552"/>
          <w:tab w:val="left" w:pos="5103"/>
        </w:tabs>
        <w:ind w:right="-365" w:firstLine="708"/>
        <w:rPr>
          <w:color w:val="000080"/>
          <w:sz w:val="18"/>
          <w:szCs w:val="18"/>
        </w:rPr>
      </w:pPr>
      <w:r w:rsidRPr="00461429">
        <w:rPr>
          <w:color w:val="000080"/>
          <w:sz w:val="16"/>
          <w:szCs w:val="16"/>
        </w:rPr>
        <w:tab/>
      </w:r>
      <w:r w:rsidR="001B6A6A">
        <w:rPr>
          <w:color w:val="000080"/>
          <w:sz w:val="16"/>
          <w:szCs w:val="16"/>
        </w:rPr>
        <w:t>(подпись)</w:t>
      </w:r>
      <w:r w:rsidRPr="00461429">
        <w:rPr>
          <w:color w:val="000080"/>
          <w:sz w:val="16"/>
          <w:szCs w:val="16"/>
        </w:rPr>
        <w:tab/>
      </w:r>
      <w:r w:rsidR="001B6A6A">
        <w:rPr>
          <w:color w:val="000080"/>
          <w:sz w:val="16"/>
          <w:szCs w:val="16"/>
        </w:rPr>
        <w:t>(ФИО)</w:t>
      </w:r>
    </w:p>
    <w:p w14:paraId="41A72864" w14:textId="77777777" w:rsidR="00E758D8" w:rsidRDefault="001B6A6A" w:rsidP="00E758D8">
      <w:pPr>
        <w:tabs>
          <w:tab w:val="left" w:pos="3969"/>
          <w:tab w:val="left" w:pos="6804"/>
        </w:tabs>
        <w:ind w:right="-365"/>
        <w:rPr>
          <w:color w:val="000080"/>
          <w:sz w:val="16"/>
          <w:szCs w:val="16"/>
        </w:rPr>
      </w:pPr>
      <w:r>
        <w:rPr>
          <w:color w:val="000080"/>
          <w:sz w:val="18"/>
          <w:szCs w:val="18"/>
        </w:rPr>
        <w:t>Главный бухгалтер</w:t>
      </w:r>
      <w:r w:rsidR="00E758D8" w:rsidRPr="00461429">
        <w:rPr>
          <w:color w:val="000080"/>
          <w:sz w:val="18"/>
          <w:szCs w:val="18"/>
        </w:rPr>
        <w:t xml:space="preserve"> </w:t>
      </w:r>
      <w:r w:rsidR="00E758D8" w:rsidRPr="00461429">
        <w:rPr>
          <w:color w:val="000080"/>
          <w:sz w:val="18"/>
          <w:szCs w:val="18"/>
          <w:u w:val="single"/>
        </w:rPr>
        <w:tab/>
      </w:r>
      <w:r w:rsidR="00E758D8" w:rsidRPr="00461429">
        <w:rPr>
          <w:color w:val="000080"/>
          <w:sz w:val="18"/>
          <w:szCs w:val="18"/>
        </w:rPr>
        <w:t xml:space="preserve"> </w:t>
      </w:r>
      <w:r w:rsidR="00E758D8" w:rsidRPr="00461429">
        <w:rPr>
          <w:color w:val="000080"/>
          <w:sz w:val="18"/>
          <w:szCs w:val="18"/>
          <w:u w:val="single"/>
        </w:rPr>
        <w:tab/>
      </w:r>
    </w:p>
    <w:p w14:paraId="44C55DCB" w14:textId="77777777" w:rsidR="00E758D8" w:rsidRDefault="00E758D8" w:rsidP="00E758D8">
      <w:pPr>
        <w:tabs>
          <w:tab w:val="left" w:pos="2552"/>
          <w:tab w:val="left" w:pos="5103"/>
        </w:tabs>
        <w:ind w:right="-365" w:firstLine="708"/>
        <w:rPr>
          <w:color w:val="000080"/>
          <w:sz w:val="18"/>
          <w:szCs w:val="18"/>
        </w:rPr>
      </w:pPr>
      <w:r w:rsidRPr="00461429">
        <w:rPr>
          <w:color w:val="000080"/>
          <w:sz w:val="16"/>
          <w:szCs w:val="16"/>
        </w:rPr>
        <w:tab/>
      </w:r>
      <w:r>
        <w:rPr>
          <w:color w:val="000080"/>
          <w:sz w:val="16"/>
          <w:szCs w:val="16"/>
        </w:rPr>
        <w:t>(подпись)</w:t>
      </w:r>
      <w:r>
        <w:rPr>
          <w:color w:val="000080"/>
          <w:sz w:val="16"/>
          <w:szCs w:val="16"/>
          <w:lang w:val="en-US"/>
        </w:rPr>
        <w:tab/>
      </w:r>
      <w:r>
        <w:rPr>
          <w:color w:val="000080"/>
          <w:sz w:val="16"/>
          <w:szCs w:val="16"/>
        </w:rPr>
        <w:t>(ФИО)</w:t>
      </w:r>
    </w:p>
    <w:p w14:paraId="62AC09F0" w14:textId="77777777" w:rsidR="001B6A6A" w:rsidRDefault="001B6A6A" w:rsidP="00E758D8">
      <w:pPr>
        <w:ind w:left="567" w:right="-365"/>
        <w:rPr>
          <w:b/>
          <w:color w:val="000080"/>
          <w:sz w:val="18"/>
          <w:szCs w:val="18"/>
        </w:rPr>
      </w:pPr>
      <w:r>
        <w:rPr>
          <w:b/>
          <w:color w:val="000080"/>
          <w:sz w:val="18"/>
          <w:szCs w:val="18"/>
        </w:rPr>
        <w:t>М.П.</w:t>
      </w:r>
    </w:p>
    <w:p w14:paraId="7D062A2E" w14:textId="77777777" w:rsidR="00C83A9B" w:rsidRPr="000158A6" w:rsidRDefault="00C83A9B" w:rsidP="000158A6">
      <w:pPr>
        <w:ind w:right="-365"/>
        <w:rPr>
          <w:b/>
          <w:color w:val="000080"/>
          <w:sz w:val="18"/>
          <w:szCs w:val="18"/>
        </w:rPr>
      </w:pPr>
    </w:p>
    <w:p w14:paraId="708D196C" w14:textId="77777777" w:rsidR="001B6A6A" w:rsidRDefault="00045C3A" w:rsidP="00FF6EC1">
      <w:pPr>
        <w:spacing w:line="360" w:lineRule="auto"/>
        <w:ind w:right="-365"/>
        <w:rPr>
          <w:color w:val="000080"/>
          <w:sz w:val="20"/>
          <w:szCs w:val="20"/>
          <w:lang w:eastAsia="ru-RU"/>
        </w:rPr>
      </w:pPr>
      <w:r>
        <w:rPr>
          <w:noProof/>
          <w:color w:val="000080"/>
          <w:sz w:val="20"/>
          <w:szCs w:val="20"/>
          <w:lang w:eastAsia="ru-RU"/>
        </w:rPr>
        <mc:AlternateContent>
          <mc:Choice Requires="wps">
            <w:drawing>
              <wp:inline distT="0" distB="0" distL="0" distR="0" wp14:anchorId="13D07C6C" wp14:editId="4041FEF8">
                <wp:extent cx="6824980" cy="739140"/>
                <wp:effectExtent l="9525" t="9525" r="13970" b="13335"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4980" cy="73914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50EE6" w14:textId="77777777" w:rsidR="001B6A6A" w:rsidRDefault="001B6A6A">
                            <w:pPr>
                              <w:jc w:val="center"/>
                              <w:rPr>
                                <w:b/>
                                <w:color w:val="00206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2060"/>
                                <w:sz w:val="18"/>
                                <w:szCs w:val="18"/>
                              </w:rPr>
                              <w:t>Официальный оператор конференции: ЧУ ДПО «Международный центр подготовки персонала»</w:t>
                            </w:r>
                          </w:p>
                          <w:p w14:paraId="05A95C75" w14:textId="6C116448" w:rsidR="001B6A6A" w:rsidRPr="00E1635E" w:rsidRDefault="001B6A6A">
                            <w:pPr>
                              <w:shd w:val="clear" w:color="auto" w:fill="EAEAEA"/>
                              <w:autoSpaceDE w:val="0"/>
                              <w:rPr>
                                <w:b/>
                                <w:i/>
                                <w:color w:val="00206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18"/>
                                <w:szCs w:val="18"/>
                              </w:rPr>
                              <w:t>Тел</w:t>
                            </w:r>
                            <w:r>
                              <w:rPr>
                                <w:b/>
                                <w:color w:val="002060"/>
                                <w:sz w:val="18"/>
                                <w:szCs w:val="18"/>
                                <w:lang w:val="de-DE"/>
                              </w:rPr>
                              <w:t xml:space="preserve">. </w:t>
                            </w:r>
                            <w:r w:rsidRPr="00E1635E">
                              <w:rPr>
                                <w:b/>
                                <w:color w:val="002060"/>
                                <w:sz w:val="18"/>
                                <w:szCs w:val="18"/>
                                <w:lang w:val="en-US"/>
                              </w:rPr>
                              <w:t xml:space="preserve">+7 (812) 740-20-19, </w:t>
                            </w:r>
                            <w:bookmarkStart w:id="0" w:name="_Hlk129793455"/>
                            <w:r w:rsidR="00E1635E" w:rsidRPr="00E1635E">
                              <w:rPr>
                                <w:b/>
                                <w:color w:val="00206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2060"/>
                                <w:sz w:val="18"/>
                                <w:szCs w:val="18"/>
                                <w:lang w:val="de-DE"/>
                              </w:rPr>
                              <w:t>+7 (</w:t>
                            </w:r>
                            <w:r w:rsidRPr="00E1635E">
                              <w:rPr>
                                <w:b/>
                                <w:color w:val="002060"/>
                                <w:sz w:val="18"/>
                                <w:szCs w:val="18"/>
                                <w:lang w:val="en-US"/>
                              </w:rPr>
                              <w:t>905</w:t>
                            </w:r>
                            <w:r>
                              <w:rPr>
                                <w:b/>
                                <w:color w:val="002060"/>
                                <w:sz w:val="18"/>
                                <w:szCs w:val="18"/>
                                <w:lang w:val="de-DE"/>
                              </w:rPr>
                              <w:t xml:space="preserve">) </w:t>
                            </w:r>
                            <w:r w:rsidRPr="00E1635E">
                              <w:rPr>
                                <w:b/>
                                <w:color w:val="002060"/>
                                <w:sz w:val="18"/>
                                <w:szCs w:val="18"/>
                                <w:lang w:val="en-US"/>
                              </w:rPr>
                              <w:t>222</w:t>
                            </w:r>
                            <w:r>
                              <w:rPr>
                                <w:b/>
                                <w:color w:val="002060"/>
                                <w:sz w:val="18"/>
                                <w:szCs w:val="18"/>
                                <w:lang w:val="de-DE"/>
                              </w:rPr>
                              <w:t>-</w:t>
                            </w:r>
                            <w:r w:rsidRPr="00E1635E">
                              <w:rPr>
                                <w:b/>
                                <w:color w:val="002060"/>
                                <w:sz w:val="18"/>
                                <w:szCs w:val="18"/>
                                <w:lang w:val="en-US"/>
                              </w:rPr>
                              <w:t>51</w:t>
                            </w:r>
                            <w:r>
                              <w:rPr>
                                <w:b/>
                                <w:color w:val="002060"/>
                                <w:sz w:val="18"/>
                                <w:szCs w:val="18"/>
                                <w:lang w:val="de-DE"/>
                              </w:rPr>
                              <w:t>-</w:t>
                            </w:r>
                            <w:r w:rsidRPr="00E1635E">
                              <w:rPr>
                                <w:b/>
                                <w:color w:val="002060"/>
                                <w:sz w:val="18"/>
                                <w:szCs w:val="18"/>
                                <w:lang w:val="en-US"/>
                              </w:rPr>
                              <w:t>38</w:t>
                            </w:r>
                            <w:bookmarkEnd w:id="0"/>
                            <w:r w:rsidRPr="00E1635E">
                              <w:rPr>
                                <w:b/>
                                <w:color w:val="002060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b/>
                                <w:color w:val="002060"/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002060"/>
                                <w:sz w:val="18"/>
                                <w:szCs w:val="18"/>
                                <w:lang w:val="de-DE"/>
                              </w:rPr>
                              <w:t>e-mail</w:t>
                            </w:r>
                            <w:proofErr w:type="spellEnd"/>
                            <w:r>
                              <w:rPr>
                                <w:b/>
                                <w:color w:val="002060"/>
                                <w:sz w:val="18"/>
                                <w:szCs w:val="18"/>
                                <w:lang w:val="de-DE"/>
                              </w:rPr>
                              <w:t xml:space="preserve">:  </w:t>
                            </w:r>
                            <w:hyperlink r:id="rId11" w:history="1">
                              <w:r>
                                <w:rPr>
                                  <w:rStyle w:val="a3"/>
                                  <w:rFonts w:ascii="Times New Roman CYR" w:hAnsi="Times New Roman CYR" w:cs="Times New Roman CYR"/>
                                  <w:b/>
                                  <w:sz w:val="18"/>
                                  <w:szCs w:val="18"/>
                                  <w:lang w:val="de-DE"/>
                                </w:rPr>
                                <w:t>istc@idgca.org</w:t>
                              </w:r>
                            </w:hyperlink>
                            <w:r>
                              <w:rPr>
                                <w:rFonts w:ascii="Times New Roman CYR" w:hAnsi="Times New Roman CYR" w:cs="Times New Roman CYR"/>
                                <w:b/>
                                <w:color w:val="002060"/>
                                <w:sz w:val="18"/>
                                <w:szCs w:val="18"/>
                                <w:lang w:val="de-DE"/>
                              </w:rPr>
                              <w:t xml:space="preserve">,  </w:t>
                            </w:r>
                            <w:hyperlink r:id="rId12" w:history="1">
                              <w:r>
                                <w:rPr>
                                  <w:rStyle w:val="a3"/>
                                  <w:b/>
                                  <w:sz w:val="18"/>
                                  <w:szCs w:val="18"/>
                                  <w:lang w:val="de-DE"/>
                                </w:rPr>
                                <w:t>info@idgca.ru</w:t>
                              </w:r>
                            </w:hyperlink>
                            <w:r>
                              <w:rPr>
                                <w:b/>
                                <w:color w:val="002060"/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</w:p>
                          <w:p w14:paraId="4D4CB23F" w14:textId="64E724C5" w:rsidR="001B6A6A" w:rsidRDefault="002E6155">
                            <w:pPr>
                              <w:ind w:right="-5794"/>
                              <w:rPr>
                                <w:b/>
                                <w:i/>
                                <w:color w:val="00206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2060"/>
                                <w:sz w:val="18"/>
                                <w:szCs w:val="18"/>
                              </w:rPr>
                              <w:t>Юридический а</w:t>
                            </w:r>
                            <w:r w:rsidR="001B6A6A">
                              <w:rPr>
                                <w:b/>
                                <w:i/>
                                <w:color w:val="002060"/>
                                <w:sz w:val="18"/>
                                <w:szCs w:val="18"/>
                              </w:rPr>
                              <w:t>дрес</w:t>
                            </w:r>
                            <w:r w:rsidR="001B6A6A">
                              <w:rPr>
                                <w:b/>
                                <w:color w:val="002060"/>
                                <w:sz w:val="18"/>
                                <w:szCs w:val="18"/>
                              </w:rPr>
                              <w:t>: 198095, г. Санкт-Петербург, ул. Маршала Говорова, 35,  литер</w:t>
                            </w:r>
                            <w:proofErr w:type="gramStart"/>
                            <w:r w:rsidR="001B6A6A">
                              <w:rPr>
                                <w:b/>
                                <w:color w:val="002060"/>
                                <w:sz w:val="18"/>
                                <w:szCs w:val="18"/>
                              </w:rPr>
                              <w:t xml:space="preserve"> А</w:t>
                            </w:r>
                            <w:proofErr w:type="gramEnd"/>
                            <w:r w:rsidR="001B6A6A">
                              <w:rPr>
                                <w:b/>
                                <w:color w:val="002060"/>
                                <w:sz w:val="18"/>
                                <w:szCs w:val="18"/>
                              </w:rPr>
                              <w:t>, пом. 7-Н</w:t>
                            </w:r>
                            <w:r w:rsidR="0063225D">
                              <w:rPr>
                                <w:b/>
                                <w:color w:val="002060"/>
                                <w:sz w:val="18"/>
                                <w:szCs w:val="18"/>
                              </w:rPr>
                              <w:t>, аудитория 120</w:t>
                            </w:r>
                          </w:p>
                          <w:p w14:paraId="125EE824" w14:textId="425F8198" w:rsidR="001B6A6A" w:rsidRDefault="001B6A6A">
                            <w:pPr>
                              <w:rPr>
                                <w:b/>
                                <w:color w:val="00206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2060"/>
                                <w:sz w:val="18"/>
                                <w:szCs w:val="18"/>
                              </w:rPr>
                              <w:t>Банковские реквизиты</w:t>
                            </w:r>
                            <w:r>
                              <w:rPr>
                                <w:b/>
                                <w:color w:val="002060"/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gramStart"/>
                            <w:r>
                              <w:rPr>
                                <w:b/>
                                <w:color w:val="002060"/>
                                <w:sz w:val="18"/>
                                <w:szCs w:val="18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b/>
                                <w:color w:val="002060"/>
                                <w:sz w:val="18"/>
                                <w:szCs w:val="18"/>
                              </w:rPr>
                              <w:t>/</w:t>
                            </w:r>
                            <w:r w:rsidR="000950D9">
                              <w:rPr>
                                <w:b/>
                                <w:color w:val="002060"/>
                                <w:sz w:val="18"/>
                                <w:szCs w:val="18"/>
                              </w:rPr>
                              <w:t>с:</w:t>
                            </w:r>
                            <w:r>
                              <w:rPr>
                                <w:b/>
                                <w:color w:val="002060"/>
                                <w:sz w:val="18"/>
                                <w:szCs w:val="18"/>
                              </w:rPr>
                              <w:t xml:space="preserve"> 40703810432000005782 в </w:t>
                            </w:r>
                            <w:r w:rsidR="00F736DD">
                              <w:rPr>
                                <w:b/>
                                <w:color w:val="002060"/>
                                <w:sz w:val="18"/>
                                <w:szCs w:val="18"/>
                              </w:rPr>
                              <w:t>ПАО</w:t>
                            </w:r>
                            <w:r>
                              <w:rPr>
                                <w:b/>
                                <w:color w:val="002060"/>
                                <w:sz w:val="18"/>
                                <w:szCs w:val="18"/>
                              </w:rPr>
                              <w:t xml:space="preserve"> «Банк «Санкт-Петербург» К/с: 30101810900000000790, </w:t>
                            </w:r>
                          </w:p>
                          <w:p w14:paraId="5DFC6AF8" w14:textId="77777777" w:rsidR="001B6A6A" w:rsidRDefault="001B6A6A">
                            <w:r>
                              <w:rPr>
                                <w:b/>
                                <w:color w:val="002060"/>
                                <w:sz w:val="18"/>
                                <w:szCs w:val="18"/>
                              </w:rPr>
                              <w:t>БИК: 044030790, ИНН 7805276861, КПП 780501001, ОКПО 13844372, ОГРН 1037811066732, ОКВЭД 80.22.22 80.30.3</w:t>
                            </w:r>
                          </w:p>
                          <w:p w14:paraId="37A08748" w14:textId="77777777" w:rsidR="001B6A6A" w:rsidRDefault="001B6A6A"/>
                        </w:txbxContent>
                      </wps:txbx>
                      <wps:bodyPr rot="0" vert="horz" wrap="square" lIns="85725" tIns="47625" rIns="85725" bIns="47625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width:537.4pt;height:5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" fillcolor="#ddd">
                <v:textbox inset="6.75pt,3.75pt,6.75pt,3.75pt">
                  <w:txbxContent>
                    <w:p w14:paraId="21D50EE6" w14:textId="77777777" w:rsidR="001B6A6A" w:rsidRDefault="001B6A6A">
                      <w:pPr>
                        <w:jc w:val="center"/>
                        <w:rPr>
                          <w:b/>
                          <w:color w:val="002060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i/>
                          <w:color w:val="002060"/>
                          <w:sz w:val="18"/>
                          <w:szCs w:val="18"/>
                        </w:rPr>
                        <w:t>Официальный оператор конференции: ЧУ ДПО «Международный центр подготовки персонала»</w:t>
                      </w:r>
                    </w:p>
                    <w:p w14:paraId="05A95C75" w14:textId="6C116448" w:rsidR="001B6A6A" w:rsidRPr="00E1635E" w:rsidRDefault="001B6A6A">
                      <w:pPr>
                        <w:shd w:val="clear" w:color="auto" w:fill="EAEAEA"/>
                        <w:autoSpaceDE w:val="0"/>
                        <w:rPr>
                          <w:b/>
                          <w:i/>
                          <w:color w:val="00206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b/>
                          <w:color w:val="002060"/>
                          <w:sz w:val="18"/>
                          <w:szCs w:val="18"/>
                        </w:rPr>
                        <w:t>Тел</w:t>
                      </w:r>
                      <w:r>
                        <w:rPr>
                          <w:b/>
                          <w:color w:val="002060"/>
                          <w:sz w:val="18"/>
                          <w:szCs w:val="18"/>
                          <w:lang w:val="de-DE"/>
                        </w:rPr>
                        <w:t xml:space="preserve">. </w:t>
                      </w:r>
                      <w:r w:rsidRPr="00E1635E">
                        <w:rPr>
                          <w:b/>
                          <w:color w:val="002060"/>
                          <w:sz w:val="18"/>
                          <w:szCs w:val="18"/>
                          <w:lang w:val="en-US"/>
                        </w:rPr>
                        <w:t xml:space="preserve">+7 (812) 740-20-19, </w:t>
                      </w:r>
                      <w:bookmarkStart w:id="1" w:name="_Hlk129793455"/>
                      <w:r w:rsidR="00E1635E" w:rsidRPr="00E1635E">
                        <w:rPr>
                          <w:b/>
                          <w:color w:val="00206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b/>
                          <w:color w:val="002060"/>
                          <w:sz w:val="18"/>
                          <w:szCs w:val="18"/>
                          <w:lang w:val="de-DE"/>
                        </w:rPr>
                        <w:t>+7 (</w:t>
                      </w:r>
                      <w:r w:rsidRPr="00E1635E">
                        <w:rPr>
                          <w:b/>
                          <w:color w:val="002060"/>
                          <w:sz w:val="18"/>
                          <w:szCs w:val="18"/>
                          <w:lang w:val="en-US"/>
                        </w:rPr>
                        <w:t>905</w:t>
                      </w:r>
                      <w:r>
                        <w:rPr>
                          <w:b/>
                          <w:color w:val="002060"/>
                          <w:sz w:val="18"/>
                          <w:szCs w:val="18"/>
                          <w:lang w:val="de-DE"/>
                        </w:rPr>
                        <w:t xml:space="preserve">) </w:t>
                      </w:r>
                      <w:r w:rsidRPr="00E1635E">
                        <w:rPr>
                          <w:b/>
                          <w:color w:val="002060"/>
                          <w:sz w:val="18"/>
                          <w:szCs w:val="18"/>
                          <w:lang w:val="en-US"/>
                        </w:rPr>
                        <w:t>222</w:t>
                      </w:r>
                      <w:r>
                        <w:rPr>
                          <w:b/>
                          <w:color w:val="002060"/>
                          <w:sz w:val="18"/>
                          <w:szCs w:val="18"/>
                          <w:lang w:val="de-DE"/>
                        </w:rPr>
                        <w:t>-</w:t>
                      </w:r>
                      <w:r w:rsidRPr="00E1635E">
                        <w:rPr>
                          <w:b/>
                          <w:color w:val="002060"/>
                          <w:sz w:val="18"/>
                          <w:szCs w:val="18"/>
                          <w:lang w:val="en-US"/>
                        </w:rPr>
                        <w:t>51</w:t>
                      </w:r>
                      <w:r>
                        <w:rPr>
                          <w:b/>
                          <w:color w:val="002060"/>
                          <w:sz w:val="18"/>
                          <w:szCs w:val="18"/>
                          <w:lang w:val="de-DE"/>
                        </w:rPr>
                        <w:t>-</w:t>
                      </w:r>
                      <w:r w:rsidRPr="00E1635E">
                        <w:rPr>
                          <w:b/>
                          <w:color w:val="002060"/>
                          <w:sz w:val="18"/>
                          <w:szCs w:val="18"/>
                          <w:lang w:val="en-US"/>
                        </w:rPr>
                        <w:t>38</w:t>
                      </w:r>
                      <w:bookmarkEnd w:id="1"/>
                      <w:r w:rsidRPr="00E1635E">
                        <w:rPr>
                          <w:b/>
                          <w:color w:val="002060"/>
                          <w:sz w:val="18"/>
                          <w:szCs w:val="18"/>
                          <w:lang w:val="en-US"/>
                        </w:rPr>
                        <w:t>,</w:t>
                      </w:r>
                      <w:r>
                        <w:rPr>
                          <w:b/>
                          <w:color w:val="002060"/>
                          <w:sz w:val="18"/>
                          <w:szCs w:val="18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002060"/>
                          <w:sz w:val="18"/>
                          <w:szCs w:val="18"/>
                          <w:lang w:val="de-DE"/>
                        </w:rPr>
                        <w:t>e-mail</w:t>
                      </w:r>
                      <w:proofErr w:type="spellEnd"/>
                      <w:r>
                        <w:rPr>
                          <w:b/>
                          <w:color w:val="002060"/>
                          <w:sz w:val="18"/>
                          <w:szCs w:val="18"/>
                          <w:lang w:val="de-DE"/>
                        </w:rPr>
                        <w:t xml:space="preserve">:  </w:t>
                      </w:r>
                      <w:hyperlink r:id="rId13" w:history="1">
                        <w:r>
                          <w:rPr>
                            <w:rStyle w:val="a3"/>
                            <w:rFonts w:ascii="Times New Roman CYR" w:hAnsi="Times New Roman CYR" w:cs="Times New Roman CYR"/>
                            <w:b/>
                            <w:sz w:val="18"/>
                            <w:szCs w:val="18"/>
                            <w:lang w:val="de-DE"/>
                          </w:rPr>
                          <w:t>istc@idgca.org</w:t>
                        </w:r>
                      </w:hyperlink>
                      <w:r>
                        <w:rPr>
                          <w:rFonts w:ascii="Times New Roman CYR" w:hAnsi="Times New Roman CYR" w:cs="Times New Roman CYR"/>
                          <w:b/>
                          <w:color w:val="002060"/>
                          <w:sz w:val="18"/>
                          <w:szCs w:val="18"/>
                          <w:lang w:val="de-DE"/>
                        </w:rPr>
                        <w:t xml:space="preserve">,  </w:t>
                      </w:r>
                      <w:hyperlink r:id="rId14" w:history="1">
                        <w:r>
                          <w:rPr>
                            <w:rStyle w:val="a3"/>
                            <w:b/>
                            <w:sz w:val="18"/>
                            <w:szCs w:val="18"/>
                            <w:lang w:val="de-DE"/>
                          </w:rPr>
                          <w:t>info@idgca.ru</w:t>
                        </w:r>
                      </w:hyperlink>
                      <w:r>
                        <w:rPr>
                          <w:b/>
                          <w:color w:val="002060"/>
                          <w:sz w:val="18"/>
                          <w:szCs w:val="18"/>
                          <w:lang w:val="de-DE"/>
                        </w:rPr>
                        <w:t xml:space="preserve"> </w:t>
                      </w:r>
                    </w:p>
                    <w:p w14:paraId="4D4CB23F" w14:textId="64E724C5" w:rsidR="001B6A6A" w:rsidRDefault="002E6155">
                      <w:pPr>
                        <w:ind w:right="-5794"/>
                        <w:rPr>
                          <w:b/>
                          <w:i/>
                          <w:color w:val="002060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i/>
                          <w:color w:val="002060"/>
                          <w:sz w:val="18"/>
                          <w:szCs w:val="18"/>
                        </w:rPr>
                        <w:t>Юридический а</w:t>
                      </w:r>
                      <w:r w:rsidR="001B6A6A">
                        <w:rPr>
                          <w:b/>
                          <w:i/>
                          <w:color w:val="002060"/>
                          <w:sz w:val="18"/>
                          <w:szCs w:val="18"/>
                        </w:rPr>
                        <w:t>дрес</w:t>
                      </w:r>
                      <w:r w:rsidR="001B6A6A">
                        <w:rPr>
                          <w:b/>
                          <w:color w:val="002060"/>
                          <w:sz w:val="18"/>
                          <w:szCs w:val="18"/>
                        </w:rPr>
                        <w:t>: 198095, г. Санкт-Петербург, ул. Маршала Говорова, 35,  литер</w:t>
                      </w:r>
                      <w:proofErr w:type="gramStart"/>
                      <w:r w:rsidR="001B6A6A">
                        <w:rPr>
                          <w:b/>
                          <w:color w:val="002060"/>
                          <w:sz w:val="18"/>
                          <w:szCs w:val="18"/>
                        </w:rPr>
                        <w:t xml:space="preserve"> А</w:t>
                      </w:r>
                      <w:proofErr w:type="gramEnd"/>
                      <w:r w:rsidR="001B6A6A">
                        <w:rPr>
                          <w:b/>
                          <w:color w:val="002060"/>
                          <w:sz w:val="18"/>
                          <w:szCs w:val="18"/>
                        </w:rPr>
                        <w:t>, пом. 7-Н</w:t>
                      </w:r>
                      <w:r w:rsidR="0063225D">
                        <w:rPr>
                          <w:b/>
                          <w:color w:val="002060"/>
                          <w:sz w:val="18"/>
                          <w:szCs w:val="18"/>
                        </w:rPr>
                        <w:t>, аудитория 120</w:t>
                      </w:r>
                    </w:p>
                    <w:p w14:paraId="125EE824" w14:textId="425F8198" w:rsidR="001B6A6A" w:rsidRDefault="001B6A6A">
                      <w:pPr>
                        <w:rPr>
                          <w:b/>
                          <w:color w:val="002060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i/>
                          <w:color w:val="002060"/>
                          <w:sz w:val="18"/>
                          <w:szCs w:val="18"/>
                        </w:rPr>
                        <w:t>Банковские реквизиты</w:t>
                      </w:r>
                      <w:r>
                        <w:rPr>
                          <w:b/>
                          <w:color w:val="002060"/>
                          <w:sz w:val="18"/>
                          <w:szCs w:val="18"/>
                        </w:rPr>
                        <w:t xml:space="preserve">: </w:t>
                      </w:r>
                      <w:proofErr w:type="gramStart"/>
                      <w:r>
                        <w:rPr>
                          <w:b/>
                          <w:color w:val="002060"/>
                          <w:sz w:val="18"/>
                          <w:szCs w:val="18"/>
                        </w:rPr>
                        <w:t>Р</w:t>
                      </w:r>
                      <w:proofErr w:type="gramEnd"/>
                      <w:r>
                        <w:rPr>
                          <w:b/>
                          <w:color w:val="002060"/>
                          <w:sz w:val="18"/>
                          <w:szCs w:val="18"/>
                        </w:rPr>
                        <w:t>/</w:t>
                      </w:r>
                      <w:r w:rsidR="000950D9">
                        <w:rPr>
                          <w:b/>
                          <w:color w:val="002060"/>
                          <w:sz w:val="18"/>
                          <w:szCs w:val="18"/>
                        </w:rPr>
                        <w:t>с:</w:t>
                      </w:r>
                      <w:r>
                        <w:rPr>
                          <w:b/>
                          <w:color w:val="002060"/>
                          <w:sz w:val="18"/>
                          <w:szCs w:val="18"/>
                        </w:rPr>
                        <w:t xml:space="preserve"> 40703810432000005782 в </w:t>
                      </w:r>
                      <w:r w:rsidR="00F736DD">
                        <w:rPr>
                          <w:b/>
                          <w:color w:val="002060"/>
                          <w:sz w:val="18"/>
                          <w:szCs w:val="18"/>
                        </w:rPr>
                        <w:t>ПАО</w:t>
                      </w:r>
                      <w:r>
                        <w:rPr>
                          <w:b/>
                          <w:color w:val="002060"/>
                          <w:sz w:val="18"/>
                          <w:szCs w:val="18"/>
                        </w:rPr>
                        <w:t xml:space="preserve"> «Банк «Санкт-Петербург» К/с: 30101810900000000790, </w:t>
                      </w:r>
                    </w:p>
                    <w:p w14:paraId="5DFC6AF8" w14:textId="77777777" w:rsidR="001B6A6A" w:rsidRDefault="001B6A6A">
                      <w:r>
                        <w:rPr>
                          <w:b/>
                          <w:color w:val="002060"/>
                          <w:sz w:val="18"/>
                          <w:szCs w:val="18"/>
                        </w:rPr>
                        <w:t>БИК: 044030790, ИНН 7805276861, КПП 780501001, ОКПО 13844372, ОГРН 1037811066732, ОКВЭД 80.22.22 80.30.3</w:t>
                      </w:r>
                    </w:p>
                    <w:p w14:paraId="37A08748" w14:textId="77777777" w:rsidR="001B6A6A" w:rsidRDefault="001B6A6A"/>
                  </w:txbxContent>
                </v:textbox>
                <w10:anchorlock/>
              </v:shape>
            </w:pict>
          </mc:Fallback>
        </mc:AlternateContent>
      </w:r>
      <w:bookmarkStart w:id="2" w:name="_GoBack"/>
      <w:bookmarkEnd w:id="2"/>
    </w:p>
    <w:sectPr w:rsidR="001B6A6A" w:rsidSect="00D1468D">
      <w:pgSz w:w="11906" w:h="16838"/>
      <w:pgMar w:top="567" w:right="567" w:bottom="425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14" w:hanging="360"/>
      </w:pPr>
      <w:rPr>
        <w:b/>
        <w:color w:val="000080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CA0"/>
    <w:rsid w:val="000158A6"/>
    <w:rsid w:val="00045C3A"/>
    <w:rsid w:val="00061D68"/>
    <w:rsid w:val="00076904"/>
    <w:rsid w:val="00081290"/>
    <w:rsid w:val="000950D9"/>
    <w:rsid w:val="000D342F"/>
    <w:rsid w:val="000D7774"/>
    <w:rsid w:val="000F1C28"/>
    <w:rsid w:val="000F64B9"/>
    <w:rsid w:val="001926B6"/>
    <w:rsid w:val="00195CA0"/>
    <w:rsid w:val="001B6A6A"/>
    <w:rsid w:val="002344A0"/>
    <w:rsid w:val="002E6155"/>
    <w:rsid w:val="003001CD"/>
    <w:rsid w:val="00364100"/>
    <w:rsid w:val="003F4D5E"/>
    <w:rsid w:val="00456CF7"/>
    <w:rsid w:val="00461429"/>
    <w:rsid w:val="00631AFC"/>
    <w:rsid w:val="0063225D"/>
    <w:rsid w:val="00737739"/>
    <w:rsid w:val="007B1481"/>
    <w:rsid w:val="007F1193"/>
    <w:rsid w:val="007F2112"/>
    <w:rsid w:val="00822DC1"/>
    <w:rsid w:val="008C0DB8"/>
    <w:rsid w:val="008C584A"/>
    <w:rsid w:val="008F0984"/>
    <w:rsid w:val="00922385"/>
    <w:rsid w:val="0098653B"/>
    <w:rsid w:val="009A5CFA"/>
    <w:rsid w:val="00A92E47"/>
    <w:rsid w:val="00C31476"/>
    <w:rsid w:val="00C746C8"/>
    <w:rsid w:val="00C81E3D"/>
    <w:rsid w:val="00C83A9B"/>
    <w:rsid w:val="00D1468D"/>
    <w:rsid w:val="00D35534"/>
    <w:rsid w:val="00D82EB0"/>
    <w:rsid w:val="00DA6D6C"/>
    <w:rsid w:val="00DD1584"/>
    <w:rsid w:val="00E1635E"/>
    <w:rsid w:val="00E2008E"/>
    <w:rsid w:val="00E203D5"/>
    <w:rsid w:val="00E758D8"/>
    <w:rsid w:val="00E75D46"/>
    <w:rsid w:val="00E92B2D"/>
    <w:rsid w:val="00F106AF"/>
    <w:rsid w:val="00F32D7B"/>
    <w:rsid w:val="00F61FD1"/>
    <w:rsid w:val="00F64E95"/>
    <w:rsid w:val="00F736DD"/>
    <w:rsid w:val="00F97AEC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F3F4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6">
    <w:name w:val="heading 6"/>
    <w:basedOn w:val="a"/>
    <w:next w:val="a"/>
    <w:qFormat/>
    <w:pPr>
      <w:keepNext/>
      <w:numPr>
        <w:ilvl w:val="5"/>
        <w:numId w:val="2"/>
      </w:numPr>
      <w:ind w:left="0" w:right="-5794" w:firstLine="0"/>
      <w:jc w:val="both"/>
      <w:outlineLvl w:val="5"/>
    </w:pPr>
    <w:rPr>
      <w:b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000080"/>
      <w:sz w:val="18"/>
      <w:szCs w:val="18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Symbol" w:eastAsia="Times New Roman" w:hAnsi="Symbol" w:cs="Times New Roman"/>
      <w:sz w:val="18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60">
    <w:name w:val="Заголовок 6 Знак"/>
    <w:rPr>
      <w:b/>
      <w:sz w:val="22"/>
      <w:szCs w:val="22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a9">
    <w:name w:val="Содержимое врезки"/>
    <w:basedOn w:val="a"/>
  </w:style>
  <w:style w:type="table" w:styleId="aa">
    <w:name w:val="Table Grid"/>
    <w:basedOn w:val="a1"/>
    <w:uiPriority w:val="59"/>
    <w:rsid w:val="000D7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4614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461429"/>
    <w:rPr>
      <w:rFonts w:ascii="Courier New" w:hAnsi="Courier New" w:cs="Courier New"/>
    </w:rPr>
  </w:style>
  <w:style w:type="character" w:styleId="ab">
    <w:name w:val="annotation reference"/>
    <w:uiPriority w:val="99"/>
    <w:semiHidden/>
    <w:unhideWhenUsed/>
    <w:rsid w:val="00E1635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1635E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E1635E"/>
    <w:rPr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1635E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E1635E"/>
    <w:rPr>
      <w:b/>
      <w:bCs/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E1635E"/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E1635E"/>
    <w:rPr>
      <w:rFonts w:ascii="Segoe UI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6">
    <w:name w:val="heading 6"/>
    <w:basedOn w:val="a"/>
    <w:next w:val="a"/>
    <w:qFormat/>
    <w:pPr>
      <w:keepNext/>
      <w:numPr>
        <w:ilvl w:val="5"/>
        <w:numId w:val="2"/>
      </w:numPr>
      <w:ind w:left="0" w:right="-5794" w:firstLine="0"/>
      <w:jc w:val="both"/>
      <w:outlineLvl w:val="5"/>
    </w:pPr>
    <w:rPr>
      <w:b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000080"/>
      <w:sz w:val="18"/>
      <w:szCs w:val="18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Symbol" w:eastAsia="Times New Roman" w:hAnsi="Symbol" w:cs="Times New Roman"/>
      <w:sz w:val="18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60">
    <w:name w:val="Заголовок 6 Знак"/>
    <w:rPr>
      <w:b/>
      <w:sz w:val="22"/>
      <w:szCs w:val="22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a9">
    <w:name w:val="Содержимое врезки"/>
    <w:basedOn w:val="a"/>
  </w:style>
  <w:style w:type="table" w:styleId="aa">
    <w:name w:val="Table Grid"/>
    <w:basedOn w:val="a1"/>
    <w:uiPriority w:val="59"/>
    <w:rsid w:val="000D7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4614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461429"/>
    <w:rPr>
      <w:rFonts w:ascii="Courier New" w:hAnsi="Courier New" w:cs="Courier New"/>
    </w:rPr>
  </w:style>
  <w:style w:type="character" w:styleId="ab">
    <w:name w:val="annotation reference"/>
    <w:uiPriority w:val="99"/>
    <w:semiHidden/>
    <w:unhideWhenUsed/>
    <w:rsid w:val="00E1635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1635E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E1635E"/>
    <w:rPr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1635E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E1635E"/>
    <w:rPr>
      <w:b/>
      <w:bCs/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E1635E"/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E1635E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4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istc@idgca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dgca.org/" TargetMode="External"/><Relationship Id="rId12" Type="http://schemas.openxmlformats.org/officeDocument/2006/relationships/hyperlink" Target="mailto:info@idgca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istc@idgca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stc.s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gca.org/" TargetMode="External"/><Relationship Id="rId14" Type="http://schemas.openxmlformats.org/officeDocument/2006/relationships/hyperlink" Target="mailto:info@idgc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Международная Ассоциация</vt:lpstr>
    </vt:vector>
  </TitlesOfParts>
  <Company>RePack by SPecialiST</Company>
  <LinksUpToDate>false</LinksUpToDate>
  <CharactersWithSpaces>1735</CharactersWithSpaces>
  <SharedDoc>false</SharedDoc>
  <HLinks>
    <vt:vector size="30" baseType="variant">
      <vt:variant>
        <vt:i4>7143475</vt:i4>
      </vt:variant>
      <vt:variant>
        <vt:i4>6</vt:i4>
      </vt:variant>
      <vt:variant>
        <vt:i4>0</vt:i4>
      </vt:variant>
      <vt:variant>
        <vt:i4>5</vt:i4>
      </vt:variant>
      <vt:variant>
        <vt:lpwstr>http://www.istc.su/</vt:lpwstr>
      </vt:variant>
      <vt:variant>
        <vt:lpwstr/>
      </vt:variant>
      <vt:variant>
        <vt:i4>4980747</vt:i4>
      </vt:variant>
      <vt:variant>
        <vt:i4>3</vt:i4>
      </vt:variant>
      <vt:variant>
        <vt:i4>0</vt:i4>
      </vt:variant>
      <vt:variant>
        <vt:i4>5</vt:i4>
      </vt:variant>
      <vt:variant>
        <vt:lpwstr>http://www.idgca.org/</vt:lpwstr>
      </vt:variant>
      <vt:variant>
        <vt:lpwstr/>
      </vt:variant>
      <vt:variant>
        <vt:i4>4980747</vt:i4>
      </vt:variant>
      <vt:variant>
        <vt:i4>0</vt:i4>
      </vt:variant>
      <vt:variant>
        <vt:i4>0</vt:i4>
      </vt:variant>
      <vt:variant>
        <vt:i4>5</vt:i4>
      </vt:variant>
      <vt:variant>
        <vt:lpwstr>http://www.idgca.org/</vt:lpwstr>
      </vt:variant>
      <vt:variant>
        <vt:lpwstr/>
      </vt:variant>
      <vt:variant>
        <vt:i4>7405654</vt:i4>
      </vt:variant>
      <vt:variant>
        <vt:i4>3</vt:i4>
      </vt:variant>
      <vt:variant>
        <vt:i4>0</vt:i4>
      </vt:variant>
      <vt:variant>
        <vt:i4>5</vt:i4>
      </vt:variant>
      <vt:variant>
        <vt:lpwstr>mailto:info@idgca.ru</vt:lpwstr>
      </vt:variant>
      <vt:variant>
        <vt:lpwstr/>
      </vt:variant>
      <vt:variant>
        <vt:i4>6553690</vt:i4>
      </vt:variant>
      <vt:variant>
        <vt:i4>0</vt:i4>
      </vt:variant>
      <vt:variant>
        <vt:i4>0</vt:i4>
      </vt:variant>
      <vt:variant>
        <vt:i4>5</vt:i4>
      </vt:variant>
      <vt:variant>
        <vt:lpwstr>mailto:istc@idgca.org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Международная Ассоциация</dc:title>
  <dc:creator>STC</dc:creator>
  <cp:lastModifiedBy>Aleksander</cp:lastModifiedBy>
  <cp:revision>7</cp:revision>
  <cp:lastPrinted>2025-05-12T11:25:00Z</cp:lastPrinted>
  <dcterms:created xsi:type="dcterms:W3CDTF">2025-05-12T11:19:00Z</dcterms:created>
  <dcterms:modified xsi:type="dcterms:W3CDTF">2025-05-13T06:43:00Z</dcterms:modified>
</cp:coreProperties>
</file>